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C2A96" w:rsidRPr="00DA76D0" w:rsidRDefault="00DC2A96">
      <w:pPr>
        <w:pStyle w:val="Titel"/>
        <w:jc w:val="right"/>
      </w:pPr>
    </w:p>
    <w:p w:rsidR="00DC2A96" w:rsidRPr="00DA76D0" w:rsidRDefault="00DC2A96">
      <w:pPr>
        <w:pStyle w:val="Titel"/>
        <w:jc w:val="right"/>
      </w:pPr>
    </w:p>
    <w:p w:rsidR="00DC2A96" w:rsidRPr="00DA76D0" w:rsidRDefault="00DC2A96">
      <w:pPr>
        <w:pStyle w:val="Titel"/>
        <w:jc w:val="right"/>
      </w:pPr>
    </w:p>
    <w:p w:rsidR="00586B4F" w:rsidRPr="00DA76D0" w:rsidRDefault="00586B4F" w:rsidP="00586B4F"/>
    <w:p w:rsidR="00586B4F" w:rsidRPr="00DA76D0" w:rsidRDefault="00586B4F" w:rsidP="00586B4F"/>
    <w:p w:rsidR="00442EED" w:rsidRPr="00DA76D0" w:rsidRDefault="00442EED">
      <w:pPr>
        <w:pStyle w:val="Titel"/>
        <w:jc w:val="right"/>
      </w:pPr>
    </w:p>
    <w:p w:rsidR="005C1848" w:rsidRPr="00DA76D0" w:rsidRDefault="005C1848"/>
    <w:p w:rsidR="005C1848" w:rsidRPr="00DA76D0" w:rsidRDefault="005C1848">
      <w:pPr>
        <w:pStyle w:val="InfoBlue"/>
        <w:rPr>
          <w:color w:val="auto"/>
        </w:rPr>
      </w:pPr>
      <w:r w:rsidRPr="00DA76D0">
        <w:rPr>
          <w:color w:val="auto"/>
        </w:rPr>
        <w:t xml:space="preserve"> </w:t>
      </w:r>
    </w:p>
    <w:p w:rsidR="005C1848" w:rsidRPr="00DA76D0" w:rsidRDefault="005C1848"/>
    <w:p w:rsidR="005C1848" w:rsidRPr="00DA76D0" w:rsidRDefault="005C1848"/>
    <w:p w:rsidR="005C1848" w:rsidRPr="00DA76D0" w:rsidRDefault="005C1848"/>
    <w:p w:rsidR="005C1848" w:rsidRPr="00DA76D0" w:rsidRDefault="005C1848"/>
    <w:p w:rsidR="005C1848" w:rsidRPr="00DA76D0" w:rsidRDefault="00AC130C" w:rsidP="00AC130C">
      <w:pPr>
        <w:pStyle w:val="VerborgenTekst"/>
        <w:rPr>
          <w:rFonts w:ascii="Verdana" w:hAnsi="Verdana"/>
          <w:sz w:val="18"/>
          <w:szCs w:val="18"/>
        </w:rPr>
      </w:pPr>
      <w:r w:rsidRPr="00DA76D0">
        <w:rPr>
          <w:rFonts w:ascii="Verdana" w:hAnsi="Verdana"/>
          <w:sz w:val="18"/>
          <w:szCs w:val="18"/>
        </w:rPr>
        <w:t>Binnen deze template is gebruik gemaakt van “verborgen tekst” (kleur blauw). Middels “opties” kan deze tekst onderdrukt worden bij tonen en / of afdrukken.</w:t>
      </w:r>
    </w:p>
    <w:p w:rsidR="005C1848" w:rsidRPr="00DA76D0" w:rsidRDefault="005C1848"/>
    <w:p w:rsidR="005C1848" w:rsidRPr="00DA76D0" w:rsidRDefault="005C1848">
      <w:pPr>
        <w:sectPr w:rsidR="005C1848" w:rsidRPr="00DA76D0" w:rsidSect="00761D48">
          <w:headerReference w:type="default" r:id="rId7"/>
          <w:footerReference w:type="default" r:id="rId8"/>
          <w:headerReference w:type="first" r:id="rId9"/>
          <w:pgSz w:w="12240" w:h="15840" w:code="1"/>
          <w:pgMar w:top="2517" w:right="1440" w:bottom="1440" w:left="1418" w:header="720" w:footer="720" w:gutter="0"/>
          <w:cols w:space="708"/>
          <w:titlePg/>
          <w:docGrid w:linePitch="360"/>
        </w:sectPr>
      </w:pPr>
    </w:p>
    <w:p w:rsidR="003007E3" w:rsidRPr="00DA76D0" w:rsidRDefault="003007E3" w:rsidP="003007E3">
      <w:pPr>
        <w:pStyle w:val="Titel"/>
        <w:rPr>
          <w:rFonts w:ascii="Verdana" w:hAnsi="Verdana"/>
          <w:b w:val="0"/>
          <w:sz w:val="24"/>
          <w:szCs w:val="24"/>
        </w:rPr>
      </w:pPr>
      <w:r w:rsidRPr="00DA76D0">
        <w:rPr>
          <w:rFonts w:ascii="Verdana" w:hAnsi="Verdana"/>
          <w:b w:val="0"/>
          <w:sz w:val="24"/>
          <w:szCs w:val="24"/>
        </w:rPr>
        <w:lastRenderedPageBreak/>
        <w:t>Versiehistorie</w:t>
      </w:r>
    </w:p>
    <w:p w:rsidR="003007E3" w:rsidRPr="00DA76D0" w:rsidRDefault="003007E3" w:rsidP="003007E3"/>
    <w:tbl>
      <w:tblPr>
        <w:tblW w:w="9576"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A0" w:firstRow="1" w:lastRow="0" w:firstColumn="1" w:lastColumn="0" w:noHBand="0" w:noVBand="0"/>
      </w:tblPr>
      <w:tblGrid>
        <w:gridCol w:w="1809"/>
        <w:gridCol w:w="993"/>
        <w:gridCol w:w="5103"/>
        <w:gridCol w:w="1671"/>
      </w:tblGrid>
      <w:tr w:rsidR="003007E3" w:rsidRPr="00DA76D0">
        <w:trPr>
          <w:trHeight w:val="340"/>
        </w:trPr>
        <w:tc>
          <w:tcPr>
            <w:tcW w:w="1809"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Datum</w:t>
            </w:r>
          </w:p>
        </w:tc>
        <w:tc>
          <w:tcPr>
            <w:tcW w:w="993"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Versie</w:t>
            </w:r>
          </w:p>
        </w:tc>
        <w:tc>
          <w:tcPr>
            <w:tcW w:w="5103"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Omschrijving</w:t>
            </w:r>
          </w:p>
        </w:tc>
        <w:tc>
          <w:tcPr>
            <w:tcW w:w="1671"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Auteur</w:t>
            </w:r>
          </w:p>
        </w:tc>
      </w:tr>
      <w:tr w:rsidR="003007E3" w:rsidRPr="00DA76D0">
        <w:trPr>
          <w:trHeight w:val="284"/>
        </w:trPr>
        <w:tc>
          <w:tcPr>
            <w:tcW w:w="1809" w:type="dxa"/>
            <w:tcBorders>
              <w:top w:val="single" w:sz="6" w:space="0" w:color="000000"/>
              <w:bottom w:val="single" w:sz="6" w:space="0" w:color="000000"/>
            </w:tcBorders>
          </w:tcPr>
          <w:p w:rsidR="003007E3" w:rsidRPr="00DA76D0" w:rsidRDefault="0079387E" w:rsidP="00294F66">
            <w:pPr>
              <w:rPr>
                <w:szCs w:val="18"/>
              </w:rPr>
            </w:pPr>
            <w:r>
              <w:rPr>
                <w:szCs w:val="18"/>
              </w:rPr>
              <w:t>1</w:t>
            </w:r>
            <w:r w:rsidR="00294F66">
              <w:rPr>
                <w:szCs w:val="18"/>
              </w:rPr>
              <w:t>4</w:t>
            </w:r>
            <w:r w:rsidR="00EA21BD" w:rsidRPr="00DA76D0">
              <w:rPr>
                <w:szCs w:val="18"/>
              </w:rPr>
              <w:t>-</w:t>
            </w:r>
            <w:r>
              <w:rPr>
                <w:szCs w:val="18"/>
              </w:rPr>
              <w:t>10</w:t>
            </w:r>
            <w:r w:rsidR="004A7493" w:rsidRPr="00DA76D0">
              <w:rPr>
                <w:szCs w:val="18"/>
              </w:rPr>
              <w:t>-201</w:t>
            </w:r>
            <w:r w:rsidR="00EA21BD" w:rsidRPr="00DA76D0">
              <w:rPr>
                <w:szCs w:val="18"/>
              </w:rPr>
              <w:t>6</w:t>
            </w:r>
          </w:p>
        </w:tc>
        <w:tc>
          <w:tcPr>
            <w:tcW w:w="993" w:type="dxa"/>
            <w:tcBorders>
              <w:top w:val="single" w:sz="6" w:space="0" w:color="000000"/>
              <w:bottom w:val="single" w:sz="6" w:space="0" w:color="000000"/>
            </w:tcBorders>
          </w:tcPr>
          <w:p w:rsidR="003007E3" w:rsidRPr="00DA76D0" w:rsidRDefault="001C4062" w:rsidP="00244C1D">
            <w:pPr>
              <w:rPr>
                <w:szCs w:val="18"/>
              </w:rPr>
            </w:pPr>
            <w:r w:rsidRPr="00DA76D0">
              <w:rPr>
                <w:szCs w:val="18"/>
              </w:rPr>
              <w:t>0.0.1</w:t>
            </w:r>
          </w:p>
        </w:tc>
        <w:tc>
          <w:tcPr>
            <w:tcW w:w="5103" w:type="dxa"/>
            <w:tcBorders>
              <w:top w:val="single" w:sz="6" w:space="0" w:color="000000"/>
              <w:bottom w:val="single" w:sz="6" w:space="0" w:color="000000"/>
            </w:tcBorders>
          </w:tcPr>
          <w:p w:rsidR="003007E3" w:rsidRPr="00DA76D0" w:rsidRDefault="00D577C8" w:rsidP="00244C1D">
            <w:pPr>
              <w:rPr>
                <w:szCs w:val="18"/>
              </w:rPr>
            </w:pPr>
            <w:r w:rsidRPr="00DA76D0">
              <w:rPr>
                <w:szCs w:val="18"/>
              </w:rPr>
              <w:t>Initië</w:t>
            </w:r>
            <w:r w:rsidR="001C4062" w:rsidRPr="00DA76D0">
              <w:rPr>
                <w:szCs w:val="18"/>
              </w:rPr>
              <w:t>le versie</w:t>
            </w:r>
            <w:r w:rsidR="00EA21BD" w:rsidRPr="00DA76D0">
              <w:rPr>
                <w:szCs w:val="18"/>
              </w:rPr>
              <w:t xml:space="preserve"> op basis van KUC133 Registreren nieuwe verkiezing</w:t>
            </w:r>
          </w:p>
        </w:tc>
        <w:tc>
          <w:tcPr>
            <w:tcW w:w="1671" w:type="dxa"/>
            <w:tcBorders>
              <w:top w:val="single" w:sz="6" w:space="0" w:color="000000"/>
              <w:bottom w:val="single" w:sz="6" w:space="0" w:color="000000"/>
            </w:tcBorders>
          </w:tcPr>
          <w:p w:rsidR="003007E3" w:rsidRPr="00DA76D0" w:rsidRDefault="00EA21BD" w:rsidP="00244C1D">
            <w:pPr>
              <w:rPr>
                <w:szCs w:val="18"/>
              </w:rPr>
            </w:pPr>
            <w:r w:rsidRPr="00DA76D0">
              <w:rPr>
                <w:szCs w:val="18"/>
              </w:rPr>
              <w:t>D. Geluk (namens KING)</w:t>
            </w:r>
          </w:p>
        </w:tc>
      </w:tr>
      <w:tr w:rsidR="00EB7783" w:rsidRPr="00DA76D0">
        <w:trPr>
          <w:trHeight w:val="284"/>
        </w:trPr>
        <w:tc>
          <w:tcPr>
            <w:tcW w:w="1809" w:type="dxa"/>
            <w:tcBorders>
              <w:top w:val="single" w:sz="6" w:space="0" w:color="000000"/>
              <w:bottom w:val="single" w:sz="6" w:space="0" w:color="000000"/>
            </w:tcBorders>
          </w:tcPr>
          <w:p w:rsidR="00EB7783" w:rsidRPr="00DA76D0" w:rsidRDefault="004C7AEE" w:rsidP="00EB7783">
            <w:pPr>
              <w:rPr>
                <w:szCs w:val="18"/>
              </w:rPr>
            </w:pPr>
            <w:r>
              <w:rPr>
                <w:szCs w:val="18"/>
              </w:rPr>
              <w:t>13-07-</w:t>
            </w:r>
            <w:r w:rsidR="00EB7783">
              <w:rPr>
                <w:szCs w:val="18"/>
              </w:rPr>
              <w:t>2017</w:t>
            </w:r>
          </w:p>
        </w:tc>
        <w:tc>
          <w:tcPr>
            <w:tcW w:w="993" w:type="dxa"/>
            <w:tcBorders>
              <w:top w:val="single" w:sz="6" w:space="0" w:color="000000"/>
              <w:bottom w:val="single" w:sz="6" w:space="0" w:color="000000"/>
            </w:tcBorders>
          </w:tcPr>
          <w:p w:rsidR="00EB7783" w:rsidRPr="00DA76D0" w:rsidRDefault="00EB7783" w:rsidP="00EB7783">
            <w:pPr>
              <w:rPr>
                <w:szCs w:val="18"/>
              </w:rPr>
            </w:pPr>
            <w:r>
              <w:rPr>
                <w:szCs w:val="18"/>
              </w:rPr>
              <w:t>4.1.0</w:t>
            </w:r>
          </w:p>
        </w:tc>
        <w:tc>
          <w:tcPr>
            <w:tcW w:w="5103" w:type="dxa"/>
            <w:tcBorders>
              <w:top w:val="single" w:sz="6" w:space="0" w:color="000000"/>
              <w:bottom w:val="single" w:sz="6" w:space="0" w:color="000000"/>
            </w:tcBorders>
          </w:tcPr>
          <w:p w:rsidR="00EB7783" w:rsidRDefault="00EB7783" w:rsidP="00EB7783">
            <w:pPr>
              <w:rPr>
                <w:szCs w:val="18"/>
              </w:rPr>
            </w:pPr>
            <w:r>
              <w:rPr>
                <w:szCs w:val="18"/>
              </w:rPr>
              <w:t>Aangeboden aan Directieraad VNG (V</w:t>
            </w:r>
            <w:r w:rsidRPr="00C957C1">
              <w:rPr>
                <w:szCs w:val="18"/>
              </w:rPr>
              <w:t>erkiezingen</w:t>
            </w:r>
            <w:r>
              <w:rPr>
                <w:szCs w:val="18"/>
              </w:rPr>
              <w:t>)</w:t>
            </w:r>
          </w:p>
        </w:tc>
        <w:tc>
          <w:tcPr>
            <w:tcW w:w="1671" w:type="dxa"/>
            <w:tcBorders>
              <w:top w:val="single" w:sz="6" w:space="0" w:color="000000"/>
              <w:bottom w:val="single" w:sz="6" w:space="0" w:color="000000"/>
            </w:tcBorders>
          </w:tcPr>
          <w:p w:rsidR="00EB7783" w:rsidRDefault="00EB7783" w:rsidP="00EB7783">
            <w:pPr>
              <w:rPr>
                <w:szCs w:val="18"/>
              </w:rPr>
            </w:pPr>
            <w:r>
              <w:rPr>
                <w:szCs w:val="18"/>
              </w:rPr>
              <w:t>D. Geluk (namens KING)</w:t>
            </w:r>
          </w:p>
        </w:tc>
      </w:tr>
      <w:tr w:rsidR="00F91B6C" w:rsidRPr="00DA76D0" w:rsidTr="008947C9">
        <w:trPr>
          <w:trHeight w:val="284"/>
        </w:trPr>
        <w:tc>
          <w:tcPr>
            <w:tcW w:w="1809" w:type="dxa"/>
            <w:tcBorders>
              <w:top w:val="single" w:sz="6" w:space="0" w:color="000000"/>
              <w:left w:val="single" w:sz="12" w:space="0" w:color="000000"/>
              <w:bottom w:val="single" w:sz="6" w:space="0" w:color="000000"/>
              <w:right w:val="nil"/>
            </w:tcBorders>
          </w:tcPr>
          <w:p w:rsidR="00F91B6C" w:rsidRPr="00DA76D0" w:rsidRDefault="00F91B6C" w:rsidP="00F91B6C">
            <w:pPr>
              <w:rPr>
                <w:szCs w:val="18"/>
              </w:rPr>
            </w:pPr>
            <w:r>
              <w:rPr>
                <w:szCs w:val="18"/>
              </w:rPr>
              <w:t>05-02-2018</w:t>
            </w:r>
          </w:p>
        </w:tc>
        <w:tc>
          <w:tcPr>
            <w:tcW w:w="993" w:type="dxa"/>
            <w:tcBorders>
              <w:top w:val="single" w:sz="6" w:space="0" w:color="000000"/>
              <w:left w:val="single" w:sz="6" w:space="0" w:color="000000"/>
              <w:bottom w:val="single" w:sz="6" w:space="0" w:color="000000"/>
              <w:right w:val="nil"/>
            </w:tcBorders>
          </w:tcPr>
          <w:p w:rsidR="00F91B6C" w:rsidRPr="00DA76D0" w:rsidRDefault="00F91B6C" w:rsidP="00F91B6C">
            <w:pPr>
              <w:rPr>
                <w:szCs w:val="18"/>
              </w:rPr>
            </w:pPr>
            <w:r>
              <w:rPr>
                <w:szCs w:val="18"/>
              </w:rPr>
              <w:t>5.0.0</w:t>
            </w:r>
          </w:p>
        </w:tc>
        <w:tc>
          <w:tcPr>
            <w:tcW w:w="5103" w:type="dxa"/>
            <w:tcBorders>
              <w:top w:val="single" w:sz="6" w:space="0" w:color="000000"/>
              <w:left w:val="single" w:sz="6" w:space="0" w:color="000000"/>
              <w:bottom w:val="single" w:sz="6" w:space="0" w:color="000000"/>
              <w:right w:val="nil"/>
            </w:tcBorders>
          </w:tcPr>
          <w:p w:rsidR="00F91B6C" w:rsidRDefault="00F91B6C" w:rsidP="00F91B6C">
            <w:pPr>
              <w:rPr>
                <w:szCs w:val="18"/>
              </w:rPr>
            </w:pPr>
            <w:r>
              <w:rPr>
                <w:szCs w:val="18"/>
              </w:rPr>
              <w:t>Aangeboden aan Directieraad VNG</w:t>
            </w:r>
          </w:p>
        </w:tc>
        <w:tc>
          <w:tcPr>
            <w:tcW w:w="1671" w:type="dxa"/>
            <w:tcBorders>
              <w:top w:val="single" w:sz="6" w:space="0" w:color="000000"/>
              <w:left w:val="single" w:sz="6" w:space="0" w:color="000000"/>
              <w:bottom w:val="single" w:sz="6" w:space="0" w:color="000000"/>
              <w:right w:val="single" w:sz="12" w:space="0" w:color="000000"/>
            </w:tcBorders>
          </w:tcPr>
          <w:p w:rsidR="00F91B6C" w:rsidRDefault="00F91B6C" w:rsidP="00F91B6C">
            <w:pPr>
              <w:rPr>
                <w:szCs w:val="18"/>
              </w:rPr>
            </w:pPr>
            <w:r>
              <w:rPr>
                <w:szCs w:val="18"/>
              </w:rPr>
              <w:t>D. Geluk (namens KING)</w:t>
            </w:r>
          </w:p>
        </w:tc>
      </w:tr>
    </w:tbl>
    <w:p w:rsidR="003007E3" w:rsidRPr="00DA76D0" w:rsidRDefault="003007E3" w:rsidP="003007E3">
      <w:pPr>
        <w:rPr>
          <w:szCs w:val="18"/>
        </w:rPr>
      </w:pPr>
    </w:p>
    <w:p w:rsidR="003007E3" w:rsidRPr="00DA76D0" w:rsidRDefault="003007E3" w:rsidP="003007E3">
      <w:pPr>
        <w:pStyle w:val="Titel"/>
        <w:rPr>
          <w:rFonts w:ascii="Verdana" w:hAnsi="Verdana"/>
          <w:b w:val="0"/>
          <w:sz w:val="18"/>
          <w:szCs w:val="18"/>
        </w:rPr>
      </w:pPr>
    </w:p>
    <w:p w:rsidR="003007E3" w:rsidRPr="00DA76D0" w:rsidRDefault="003007E3" w:rsidP="003007E3">
      <w:pPr>
        <w:pStyle w:val="Titel"/>
        <w:rPr>
          <w:rFonts w:ascii="Verdana" w:hAnsi="Verdana"/>
          <w:b w:val="0"/>
          <w:sz w:val="18"/>
          <w:szCs w:val="18"/>
        </w:rPr>
      </w:pPr>
      <w:r w:rsidRPr="00DA76D0">
        <w:rPr>
          <w:rFonts w:ascii="Verdana" w:hAnsi="Verdana"/>
          <w:b w:val="0"/>
          <w:sz w:val="18"/>
          <w:szCs w:val="18"/>
        </w:rPr>
        <w:t xml:space="preserve"> </w:t>
      </w:r>
      <w:r w:rsidRPr="00DA76D0">
        <w:rPr>
          <w:rFonts w:ascii="Verdana" w:hAnsi="Verdana"/>
          <w:b w:val="0"/>
          <w:sz w:val="24"/>
          <w:szCs w:val="24"/>
        </w:rPr>
        <w:t>Reviewhistorie</w:t>
      </w:r>
    </w:p>
    <w:p w:rsidR="003007E3" w:rsidRPr="00DA76D0" w:rsidRDefault="003007E3" w:rsidP="003007E3">
      <w:pPr>
        <w:rPr>
          <w:szCs w:val="18"/>
        </w:rPr>
      </w:pPr>
    </w:p>
    <w:tbl>
      <w:tblPr>
        <w:tblW w:w="9606"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A0" w:firstRow="1" w:lastRow="0" w:firstColumn="1" w:lastColumn="0" w:noHBand="0" w:noVBand="0"/>
      </w:tblPr>
      <w:tblGrid>
        <w:gridCol w:w="1809"/>
        <w:gridCol w:w="993"/>
        <w:gridCol w:w="5103"/>
        <w:gridCol w:w="1701"/>
      </w:tblGrid>
      <w:tr w:rsidR="003007E3" w:rsidRPr="00DA76D0">
        <w:trPr>
          <w:trHeight w:val="340"/>
        </w:trPr>
        <w:tc>
          <w:tcPr>
            <w:tcW w:w="1809"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Datum</w:t>
            </w:r>
          </w:p>
        </w:tc>
        <w:tc>
          <w:tcPr>
            <w:tcW w:w="993"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Versie</w:t>
            </w:r>
          </w:p>
        </w:tc>
        <w:tc>
          <w:tcPr>
            <w:tcW w:w="5103"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Omschrijving</w:t>
            </w:r>
          </w:p>
        </w:tc>
        <w:tc>
          <w:tcPr>
            <w:tcW w:w="1701" w:type="dxa"/>
            <w:tcBorders>
              <w:bottom w:val="single" w:sz="6" w:space="0" w:color="000000"/>
            </w:tcBorders>
            <w:shd w:val="pct30" w:color="FFFF00" w:fill="FFFFFF"/>
          </w:tcPr>
          <w:p w:rsidR="003007E3" w:rsidRPr="00DA76D0" w:rsidRDefault="003007E3" w:rsidP="00244C1D">
            <w:pPr>
              <w:jc w:val="center"/>
              <w:rPr>
                <w:szCs w:val="18"/>
              </w:rPr>
            </w:pPr>
            <w:r w:rsidRPr="00DA76D0">
              <w:rPr>
                <w:szCs w:val="18"/>
              </w:rPr>
              <w:t>Reviewers</w:t>
            </w:r>
          </w:p>
        </w:tc>
      </w:tr>
      <w:tr w:rsidR="003007E3" w:rsidRPr="00DA76D0">
        <w:trPr>
          <w:trHeight w:val="284"/>
        </w:trPr>
        <w:tc>
          <w:tcPr>
            <w:tcW w:w="1809" w:type="dxa"/>
            <w:tcBorders>
              <w:top w:val="single" w:sz="6" w:space="0" w:color="000000"/>
              <w:bottom w:val="single" w:sz="6" w:space="0" w:color="000000"/>
            </w:tcBorders>
          </w:tcPr>
          <w:p w:rsidR="003007E3" w:rsidRPr="00DA76D0" w:rsidRDefault="003007E3" w:rsidP="00244C1D">
            <w:pPr>
              <w:rPr>
                <w:szCs w:val="18"/>
              </w:rPr>
            </w:pPr>
          </w:p>
        </w:tc>
        <w:tc>
          <w:tcPr>
            <w:tcW w:w="993" w:type="dxa"/>
            <w:tcBorders>
              <w:top w:val="single" w:sz="6" w:space="0" w:color="000000"/>
              <w:bottom w:val="single" w:sz="6" w:space="0" w:color="000000"/>
            </w:tcBorders>
          </w:tcPr>
          <w:p w:rsidR="003007E3" w:rsidRPr="00DA76D0" w:rsidRDefault="003007E3" w:rsidP="00244C1D">
            <w:pPr>
              <w:rPr>
                <w:szCs w:val="18"/>
              </w:rPr>
            </w:pPr>
          </w:p>
        </w:tc>
        <w:tc>
          <w:tcPr>
            <w:tcW w:w="5103" w:type="dxa"/>
            <w:tcBorders>
              <w:top w:val="single" w:sz="6" w:space="0" w:color="000000"/>
              <w:bottom w:val="single" w:sz="6" w:space="0" w:color="000000"/>
            </w:tcBorders>
          </w:tcPr>
          <w:p w:rsidR="003007E3" w:rsidRPr="00DA76D0" w:rsidRDefault="003007E3" w:rsidP="00E000D7">
            <w:pPr>
              <w:suppressAutoHyphens w:val="0"/>
              <w:rPr>
                <w:szCs w:val="18"/>
              </w:rPr>
            </w:pPr>
          </w:p>
        </w:tc>
        <w:tc>
          <w:tcPr>
            <w:tcW w:w="1701" w:type="dxa"/>
            <w:tcBorders>
              <w:top w:val="single" w:sz="6" w:space="0" w:color="000000"/>
              <w:bottom w:val="single" w:sz="6" w:space="0" w:color="000000"/>
            </w:tcBorders>
          </w:tcPr>
          <w:p w:rsidR="003007E3" w:rsidRPr="00DA76D0" w:rsidRDefault="003007E3" w:rsidP="00244C1D">
            <w:pPr>
              <w:rPr>
                <w:szCs w:val="18"/>
              </w:rPr>
            </w:pPr>
          </w:p>
        </w:tc>
      </w:tr>
      <w:tr w:rsidR="003007E3" w:rsidRPr="00DA76D0" w:rsidTr="00F60E2C">
        <w:trPr>
          <w:trHeight w:val="284"/>
        </w:trPr>
        <w:tc>
          <w:tcPr>
            <w:tcW w:w="1809" w:type="dxa"/>
            <w:tcBorders>
              <w:top w:val="single" w:sz="6" w:space="0" w:color="000000"/>
              <w:bottom w:val="single" w:sz="6" w:space="0" w:color="000000"/>
            </w:tcBorders>
          </w:tcPr>
          <w:p w:rsidR="003007E3" w:rsidRPr="00DA76D0" w:rsidRDefault="003007E3" w:rsidP="00244C1D">
            <w:pPr>
              <w:rPr>
                <w:szCs w:val="18"/>
              </w:rPr>
            </w:pPr>
          </w:p>
        </w:tc>
        <w:tc>
          <w:tcPr>
            <w:tcW w:w="993" w:type="dxa"/>
            <w:tcBorders>
              <w:top w:val="single" w:sz="6" w:space="0" w:color="000000"/>
              <w:bottom w:val="single" w:sz="6" w:space="0" w:color="000000"/>
            </w:tcBorders>
          </w:tcPr>
          <w:p w:rsidR="003007E3" w:rsidRPr="00DA76D0" w:rsidRDefault="003007E3" w:rsidP="00244C1D">
            <w:pPr>
              <w:rPr>
                <w:szCs w:val="18"/>
              </w:rPr>
            </w:pPr>
          </w:p>
        </w:tc>
        <w:tc>
          <w:tcPr>
            <w:tcW w:w="5103" w:type="dxa"/>
            <w:tcBorders>
              <w:top w:val="single" w:sz="6" w:space="0" w:color="000000"/>
              <w:bottom w:val="single" w:sz="6" w:space="0" w:color="000000"/>
            </w:tcBorders>
          </w:tcPr>
          <w:p w:rsidR="003007E3" w:rsidRPr="00DA76D0" w:rsidRDefault="003007E3" w:rsidP="00244C1D">
            <w:pPr>
              <w:rPr>
                <w:szCs w:val="18"/>
              </w:rPr>
            </w:pPr>
          </w:p>
        </w:tc>
        <w:tc>
          <w:tcPr>
            <w:tcW w:w="1701" w:type="dxa"/>
            <w:tcBorders>
              <w:top w:val="single" w:sz="6" w:space="0" w:color="000000"/>
              <w:bottom w:val="single" w:sz="6" w:space="0" w:color="000000"/>
            </w:tcBorders>
          </w:tcPr>
          <w:p w:rsidR="003007E3" w:rsidRPr="00DA76D0" w:rsidRDefault="003007E3" w:rsidP="00244C1D">
            <w:pPr>
              <w:rPr>
                <w:szCs w:val="18"/>
              </w:rPr>
            </w:pPr>
          </w:p>
        </w:tc>
      </w:tr>
      <w:tr w:rsidR="00F60E2C" w:rsidRPr="00DA76D0" w:rsidTr="00330CE1">
        <w:trPr>
          <w:trHeight w:val="284"/>
        </w:trPr>
        <w:tc>
          <w:tcPr>
            <w:tcW w:w="1809" w:type="dxa"/>
            <w:tcBorders>
              <w:top w:val="single" w:sz="6" w:space="0" w:color="000000"/>
              <w:bottom w:val="single" w:sz="6" w:space="0" w:color="000000"/>
            </w:tcBorders>
          </w:tcPr>
          <w:p w:rsidR="00F60E2C" w:rsidRPr="00DA76D0" w:rsidRDefault="00F60E2C" w:rsidP="00244C1D">
            <w:pPr>
              <w:rPr>
                <w:szCs w:val="18"/>
              </w:rPr>
            </w:pPr>
          </w:p>
        </w:tc>
        <w:tc>
          <w:tcPr>
            <w:tcW w:w="993" w:type="dxa"/>
            <w:tcBorders>
              <w:top w:val="single" w:sz="6" w:space="0" w:color="000000"/>
              <w:bottom w:val="single" w:sz="6" w:space="0" w:color="000000"/>
            </w:tcBorders>
          </w:tcPr>
          <w:p w:rsidR="00F60E2C" w:rsidRPr="00DA76D0" w:rsidRDefault="00F60E2C" w:rsidP="00244C1D">
            <w:pPr>
              <w:rPr>
                <w:szCs w:val="18"/>
              </w:rPr>
            </w:pPr>
          </w:p>
        </w:tc>
        <w:tc>
          <w:tcPr>
            <w:tcW w:w="5103" w:type="dxa"/>
            <w:tcBorders>
              <w:top w:val="single" w:sz="6" w:space="0" w:color="000000"/>
              <w:bottom w:val="single" w:sz="6" w:space="0" w:color="000000"/>
            </w:tcBorders>
          </w:tcPr>
          <w:p w:rsidR="00F60E2C" w:rsidRPr="00DA76D0" w:rsidRDefault="00F60E2C" w:rsidP="00244C1D">
            <w:pPr>
              <w:rPr>
                <w:szCs w:val="18"/>
              </w:rPr>
            </w:pPr>
          </w:p>
        </w:tc>
        <w:tc>
          <w:tcPr>
            <w:tcW w:w="1701" w:type="dxa"/>
            <w:tcBorders>
              <w:top w:val="single" w:sz="6" w:space="0" w:color="000000"/>
              <w:bottom w:val="single" w:sz="6" w:space="0" w:color="000000"/>
            </w:tcBorders>
          </w:tcPr>
          <w:p w:rsidR="00F60E2C" w:rsidRPr="00DA76D0" w:rsidRDefault="00F60E2C" w:rsidP="00244C1D">
            <w:pPr>
              <w:rPr>
                <w:szCs w:val="18"/>
              </w:rPr>
            </w:pPr>
          </w:p>
        </w:tc>
      </w:tr>
      <w:tr w:rsidR="00330CE1" w:rsidRPr="00DA76D0" w:rsidTr="00434B0F">
        <w:trPr>
          <w:trHeight w:val="284"/>
        </w:trPr>
        <w:tc>
          <w:tcPr>
            <w:tcW w:w="1809" w:type="dxa"/>
            <w:tcBorders>
              <w:top w:val="single" w:sz="6" w:space="0" w:color="000000"/>
              <w:bottom w:val="single" w:sz="6" w:space="0" w:color="000000"/>
            </w:tcBorders>
          </w:tcPr>
          <w:p w:rsidR="00330CE1" w:rsidRPr="00DA76D0" w:rsidRDefault="00330CE1" w:rsidP="00F94EA9">
            <w:pPr>
              <w:rPr>
                <w:szCs w:val="18"/>
              </w:rPr>
            </w:pPr>
          </w:p>
        </w:tc>
        <w:tc>
          <w:tcPr>
            <w:tcW w:w="993" w:type="dxa"/>
            <w:tcBorders>
              <w:top w:val="single" w:sz="6" w:space="0" w:color="000000"/>
              <w:bottom w:val="single" w:sz="6" w:space="0" w:color="000000"/>
            </w:tcBorders>
          </w:tcPr>
          <w:p w:rsidR="00330CE1" w:rsidRPr="00DA76D0" w:rsidRDefault="00330CE1" w:rsidP="00F94EA9">
            <w:pPr>
              <w:rPr>
                <w:szCs w:val="18"/>
              </w:rPr>
            </w:pPr>
          </w:p>
        </w:tc>
        <w:tc>
          <w:tcPr>
            <w:tcW w:w="5103" w:type="dxa"/>
            <w:tcBorders>
              <w:top w:val="single" w:sz="6" w:space="0" w:color="000000"/>
              <w:bottom w:val="single" w:sz="6" w:space="0" w:color="000000"/>
            </w:tcBorders>
          </w:tcPr>
          <w:p w:rsidR="00330CE1" w:rsidRPr="00DA76D0" w:rsidRDefault="00330CE1" w:rsidP="00F94EA9">
            <w:pPr>
              <w:rPr>
                <w:szCs w:val="18"/>
              </w:rPr>
            </w:pPr>
          </w:p>
        </w:tc>
        <w:tc>
          <w:tcPr>
            <w:tcW w:w="1701" w:type="dxa"/>
            <w:tcBorders>
              <w:top w:val="single" w:sz="6" w:space="0" w:color="000000"/>
              <w:bottom w:val="single" w:sz="6" w:space="0" w:color="000000"/>
            </w:tcBorders>
          </w:tcPr>
          <w:p w:rsidR="00330CE1" w:rsidRPr="00DA76D0" w:rsidRDefault="00330CE1" w:rsidP="00F94EA9">
            <w:pPr>
              <w:rPr>
                <w:szCs w:val="18"/>
              </w:rPr>
            </w:pPr>
          </w:p>
        </w:tc>
      </w:tr>
      <w:tr w:rsidR="00434B0F" w:rsidRPr="00DA76D0" w:rsidTr="00F9710B">
        <w:trPr>
          <w:trHeight w:val="284"/>
        </w:trPr>
        <w:tc>
          <w:tcPr>
            <w:tcW w:w="1809" w:type="dxa"/>
            <w:tcBorders>
              <w:top w:val="single" w:sz="6" w:space="0" w:color="000000"/>
              <w:bottom w:val="single" w:sz="6" w:space="0" w:color="000000"/>
            </w:tcBorders>
          </w:tcPr>
          <w:p w:rsidR="00434B0F" w:rsidRPr="00DA76D0" w:rsidRDefault="00434B0F" w:rsidP="00F94EA9">
            <w:pPr>
              <w:rPr>
                <w:szCs w:val="18"/>
              </w:rPr>
            </w:pPr>
          </w:p>
        </w:tc>
        <w:tc>
          <w:tcPr>
            <w:tcW w:w="993" w:type="dxa"/>
            <w:tcBorders>
              <w:top w:val="single" w:sz="6" w:space="0" w:color="000000"/>
              <w:bottom w:val="single" w:sz="6" w:space="0" w:color="000000"/>
            </w:tcBorders>
          </w:tcPr>
          <w:p w:rsidR="00434B0F" w:rsidRPr="00DA76D0" w:rsidRDefault="00434B0F" w:rsidP="00F94EA9">
            <w:pPr>
              <w:rPr>
                <w:szCs w:val="18"/>
              </w:rPr>
            </w:pPr>
          </w:p>
        </w:tc>
        <w:tc>
          <w:tcPr>
            <w:tcW w:w="5103" w:type="dxa"/>
            <w:tcBorders>
              <w:top w:val="single" w:sz="6" w:space="0" w:color="000000"/>
              <w:bottom w:val="single" w:sz="6" w:space="0" w:color="000000"/>
            </w:tcBorders>
          </w:tcPr>
          <w:p w:rsidR="00434B0F" w:rsidRPr="00DA76D0" w:rsidRDefault="00434B0F" w:rsidP="00284EEF">
            <w:pPr>
              <w:rPr>
                <w:szCs w:val="18"/>
              </w:rPr>
            </w:pPr>
          </w:p>
        </w:tc>
        <w:tc>
          <w:tcPr>
            <w:tcW w:w="1701" w:type="dxa"/>
            <w:tcBorders>
              <w:top w:val="single" w:sz="6" w:space="0" w:color="000000"/>
              <w:bottom w:val="single" w:sz="6" w:space="0" w:color="000000"/>
            </w:tcBorders>
          </w:tcPr>
          <w:p w:rsidR="00434B0F" w:rsidRPr="00DA76D0" w:rsidRDefault="00434B0F" w:rsidP="00284EEF">
            <w:pPr>
              <w:rPr>
                <w:szCs w:val="18"/>
              </w:rPr>
            </w:pPr>
          </w:p>
        </w:tc>
      </w:tr>
      <w:tr w:rsidR="00F9710B" w:rsidRPr="00DA76D0">
        <w:trPr>
          <w:trHeight w:val="284"/>
        </w:trPr>
        <w:tc>
          <w:tcPr>
            <w:tcW w:w="1809" w:type="dxa"/>
            <w:tcBorders>
              <w:top w:val="single" w:sz="6" w:space="0" w:color="000000"/>
            </w:tcBorders>
          </w:tcPr>
          <w:p w:rsidR="00F9710B" w:rsidRPr="00DA76D0" w:rsidRDefault="00F9710B" w:rsidP="00744038">
            <w:pPr>
              <w:rPr>
                <w:szCs w:val="18"/>
              </w:rPr>
            </w:pPr>
          </w:p>
        </w:tc>
        <w:tc>
          <w:tcPr>
            <w:tcW w:w="993" w:type="dxa"/>
            <w:tcBorders>
              <w:top w:val="single" w:sz="6" w:space="0" w:color="000000"/>
            </w:tcBorders>
          </w:tcPr>
          <w:p w:rsidR="00F9710B" w:rsidRPr="00DA76D0" w:rsidRDefault="00F9710B" w:rsidP="00744038">
            <w:pPr>
              <w:rPr>
                <w:szCs w:val="18"/>
              </w:rPr>
            </w:pPr>
          </w:p>
        </w:tc>
        <w:tc>
          <w:tcPr>
            <w:tcW w:w="5103" w:type="dxa"/>
            <w:tcBorders>
              <w:top w:val="single" w:sz="6" w:space="0" w:color="000000"/>
            </w:tcBorders>
          </w:tcPr>
          <w:p w:rsidR="00F9710B" w:rsidRPr="00DA76D0" w:rsidRDefault="00F9710B" w:rsidP="00744038">
            <w:pPr>
              <w:rPr>
                <w:szCs w:val="18"/>
              </w:rPr>
            </w:pPr>
          </w:p>
        </w:tc>
        <w:tc>
          <w:tcPr>
            <w:tcW w:w="1701" w:type="dxa"/>
            <w:tcBorders>
              <w:top w:val="single" w:sz="6" w:space="0" w:color="000000"/>
            </w:tcBorders>
          </w:tcPr>
          <w:p w:rsidR="00F9710B" w:rsidRPr="00DA76D0" w:rsidRDefault="00F9710B" w:rsidP="00744038">
            <w:pPr>
              <w:rPr>
                <w:szCs w:val="18"/>
              </w:rPr>
            </w:pPr>
          </w:p>
        </w:tc>
      </w:tr>
    </w:tbl>
    <w:p w:rsidR="009F1343" w:rsidRPr="00DA76D0" w:rsidRDefault="003007E3" w:rsidP="00856E2F">
      <w:pPr>
        <w:pStyle w:val="Inhoudsopgave10"/>
      </w:pPr>
      <w:r w:rsidRPr="00DA76D0">
        <w:br w:type="page"/>
      </w:r>
      <w:r w:rsidR="009F1343" w:rsidRPr="00DA76D0">
        <w:lastRenderedPageBreak/>
        <w:t>Inhoudsopgave</w:t>
      </w:r>
    </w:p>
    <w:p w:rsidR="00F91B6C" w:rsidRDefault="00B4639C">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r w:rsidRPr="00DA76D0">
        <w:fldChar w:fldCharType="begin"/>
      </w:r>
      <w:r w:rsidRPr="00DA76D0">
        <w:instrText xml:space="preserve"> TOC \o "1-3" \h \z \u </w:instrText>
      </w:r>
      <w:r w:rsidRPr="00DA76D0">
        <w:fldChar w:fldCharType="separate"/>
      </w:r>
      <w:hyperlink w:anchor="_Toc504847909" w:history="1">
        <w:r w:rsidR="00F91B6C" w:rsidRPr="00584EA7">
          <w:rPr>
            <w:rStyle w:val="Hyperlink"/>
            <w:noProof/>
          </w:rPr>
          <w:t>1.</w:t>
        </w:r>
        <w:r w:rsidR="00F91B6C">
          <w:rPr>
            <w:rFonts w:asciiTheme="minorHAnsi" w:eastAsiaTheme="minorEastAsia" w:hAnsiTheme="minorHAnsi" w:cstheme="minorBidi"/>
            <w:b w:val="0"/>
            <w:bCs w:val="0"/>
            <w:caps w:val="0"/>
            <w:noProof/>
            <w:sz w:val="22"/>
            <w:szCs w:val="22"/>
            <w:lang w:eastAsia="nl-NL"/>
          </w:rPr>
          <w:tab/>
        </w:r>
        <w:r w:rsidR="00F91B6C" w:rsidRPr="00584EA7">
          <w:rPr>
            <w:rStyle w:val="Hyperlink"/>
            <w:noProof/>
          </w:rPr>
          <w:t>Inleiding</w:t>
        </w:r>
        <w:r w:rsidR="00F91B6C">
          <w:rPr>
            <w:noProof/>
            <w:webHidden/>
          </w:rPr>
          <w:tab/>
        </w:r>
        <w:r w:rsidR="00F91B6C">
          <w:rPr>
            <w:noProof/>
            <w:webHidden/>
          </w:rPr>
          <w:fldChar w:fldCharType="begin"/>
        </w:r>
        <w:r w:rsidR="00F91B6C">
          <w:rPr>
            <w:noProof/>
            <w:webHidden/>
          </w:rPr>
          <w:instrText xml:space="preserve"> PAGEREF _Toc504847909 \h </w:instrText>
        </w:r>
        <w:r w:rsidR="00F91B6C">
          <w:rPr>
            <w:noProof/>
            <w:webHidden/>
          </w:rPr>
        </w:r>
        <w:r w:rsidR="00F91B6C">
          <w:rPr>
            <w:noProof/>
            <w:webHidden/>
          </w:rPr>
          <w:fldChar w:fldCharType="separate"/>
        </w:r>
        <w:r w:rsidR="00892DE1">
          <w:rPr>
            <w:noProof/>
            <w:webHidden/>
          </w:rPr>
          <w:t>4</w:t>
        </w:r>
        <w:r w:rsidR="00F91B6C">
          <w:rPr>
            <w:noProof/>
            <w:webHidden/>
          </w:rPr>
          <w:fldChar w:fldCharType="end"/>
        </w:r>
      </w:hyperlink>
    </w:p>
    <w:p w:rsidR="00F91B6C" w:rsidRDefault="00F91B6C">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7910" w:history="1">
        <w:r w:rsidRPr="00584EA7">
          <w:rPr>
            <w:rStyle w:val="Hyperlink"/>
            <w:noProof/>
          </w:rPr>
          <w:t>1.1</w:t>
        </w:r>
        <w:r>
          <w:rPr>
            <w:rFonts w:asciiTheme="minorHAnsi" w:eastAsiaTheme="minorEastAsia" w:hAnsiTheme="minorHAnsi" w:cstheme="minorBidi"/>
            <w:smallCaps w:val="0"/>
            <w:noProof/>
            <w:sz w:val="22"/>
            <w:szCs w:val="22"/>
            <w:lang w:eastAsia="nl-NL"/>
          </w:rPr>
          <w:tab/>
        </w:r>
        <w:r w:rsidRPr="00584EA7">
          <w:rPr>
            <w:rStyle w:val="Hyperlink"/>
            <w:noProof/>
          </w:rPr>
          <w:t>Beknopte omschrijving</w:t>
        </w:r>
        <w:r>
          <w:rPr>
            <w:noProof/>
            <w:webHidden/>
          </w:rPr>
          <w:tab/>
        </w:r>
        <w:r>
          <w:rPr>
            <w:noProof/>
            <w:webHidden/>
          </w:rPr>
          <w:fldChar w:fldCharType="begin"/>
        </w:r>
        <w:r>
          <w:rPr>
            <w:noProof/>
            <w:webHidden/>
          </w:rPr>
          <w:instrText xml:space="preserve"> PAGEREF _Toc504847910 \h </w:instrText>
        </w:r>
        <w:r>
          <w:rPr>
            <w:noProof/>
            <w:webHidden/>
          </w:rPr>
        </w:r>
        <w:r>
          <w:rPr>
            <w:noProof/>
            <w:webHidden/>
          </w:rPr>
          <w:fldChar w:fldCharType="separate"/>
        </w:r>
        <w:r w:rsidR="00892DE1">
          <w:rPr>
            <w:noProof/>
            <w:webHidden/>
          </w:rPr>
          <w:t>4</w:t>
        </w:r>
        <w:r>
          <w:rPr>
            <w:noProof/>
            <w:webHidden/>
          </w:rPr>
          <w:fldChar w:fldCharType="end"/>
        </w:r>
      </w:hyperlink>
    </w:p>
    <w:p w:rsidR="00F91B6C" w:rsidRDefault="00F91B6C">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7911" w:history="1">
        <w:r w:rsidRPr="00584EA7">
          <w:rPr>
            <w:rStyle w:val="Hyperlink"/>
            <w:noProof/>
          </w:rPr>
          <w:t>1.2</w:t>
        </w:r>
        <w:r>
          <w:rPr>
            <w:rFonts w:asciiTheme="minorHAnsi" w:eastAsiaTheme="minorEastAsia" w:hAnsiTheme="minorHAnsi" w:cstheme="minorBidi"/>
            <w:smallCaps w:val="0"/>
            <w:noProof/>
            <w:sz w:val="22"/>
            <w:szCs w:val="22"/>
            <w:lang w:eastAsia="nl-NL"/>
          </w:rPr>
          <w:tab/>
        </w:r>
        <w:r w:rsidRPr="00584EA7">
          <w:rPr>
            <w:rStyle w:val="Hyperlink"/>
            <w:noProof/>
          </w:rPr>
          <w:t>Referenties</w:t>
        </w:r>
        <w:r>
          <w:rPr>
            <w:noProof/>
            <w:webHidden/>
          </w:rPr>
          <w:tab/>
        </w:r>
        <w:r>
          <w:rPr>
            <w:noProof/>
            <w:webHidden/>
          </w:rPr>
          <w:fldChar w:fldCharType="begin"/>
        </w:r>
        <w:r>
          <w:rPr>
            <w:noProof/>
            <w:webHidden/>
          </w:rPr>
          <w:instrText xml:space="preserve"> PAGEREF _Toc504847911 \h </w:instrText>
        </w:r>
        <w:r>
          <w:rPr>
            <w:noProof/>
            <w:webHidden/>
          </w:rPr>
        </w:r>
        <w:r>
          <w:rPr>
            <w:noProof/>
            <w:webHidden/>
          </w:rPr>
          <w:fldChar w:fldCharType="separate"/>
        </w:r>
        <w:r w:rsidR="00892DE1">
          <w:rPr>
            <w:noProof/>
            <w:webHidden/>
          </w:rPr>
          <w:t>4</w:t>
        </w:r>
        <w:r>
          <w:rPr>
            <w:noProof/>
            <w:webHidden/>
          </w:rPr>
          <w:fldChar w:fldCharType="end"/>
        </w:r>
      </w:hyperlink>
    </w:p>
    <w:p w:rsidR="00F91B6C" w:rsidRDefault="00F91B6C">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7912" w:history="1">
        <w:r w:rsidRPr="00584EA7">
          <w:rPr>
            <w:rStyle w:val="Hyperlink"/>
            <w:noProof/>
          </w:rPr>
          <w:t>2.</w:t>
        </w:r>
        <w:r>
          <w:rPr>
            <w:rFonts w:asciiTheme="minorHAnsi" w:eastAsiaTheme="minorEastAsia" w:hAnsiTheme="minorHAnsi" w:cstheme="minorBidi"/>
            <w:b w:val="0"/>
            <w:bCs w:val="0"/>
            <w:caps w:val="0"/>
            <w:noProof/>
            <w:sz w:val="22"/>
            <w:szCs w:val="22"/>
            <w:lang w:eastAsia="nl-NL"/>
          </w:rPr>
          <w:tab/>
        </w:r>
        <w:r w:rsidRPr="00584EA7">
          <w:rPr>
            <w:rStyle w:val="Hyperlink"/>
            <w:noProof/>
          </w:rPr>
          <w:t>Preconditie</w:t>
        </w:r>
        <w:r>
          <w:rPr>
            <w:noProof/>
            <w:webHidden/>
          </w:rPr>
          <w:tab/>
        </w:r>
        <w:r>
          <w:rPr>
            <w:noProof/>
            <w:webHidden/>
          </w:rPr>
          <w:fldChar w:fldCharType="begin"/>
        </w:r>
        <w:r>
          <w:rPr>
            <w:noProof/>
            <w:webHidden/>
          </w:rPr>
          <w:instrText xml:space="preserve"> PAGEREF _Toc504847912 \h </w:instrText>
        </w:r>
        <w:r>
          <w:rPr>
            <w:noProof/>
            <w:webHidden/>
          </w:rPr>
        </w:r>
        <w:r>
          <w:rPr>
            <w:noProof/>
            <w:webHidden/>
          </w:rPr>
          <w:fldChar w:fldCharType="separate"/>
        </w:r>
        <w:r w:rsidR="00892DE1">
          <w:rPr>
            <w:noProof/>
            <w:webHidden/>
          </w:rPr>
          <w:t>4</w:t>
        </w:r>
        <w:r>
          <w:rPr>
            <w:noProof/>
            <w:webHidden/>
          </w:rPr>
          <w:fldChar w:fldCharType="end"/>
        </w:r>
      </w:hyperlink>
    </w:p>
    <w:p w:rsidR="00F91B6C" w:rsidRDefault="00F91B6C">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7913" w:history="1">
        <w:r w:rsidRPr="00584EA7">
          <w:rPr>
            <w:rStyle w:val="Hyperlink"/>
            <w:noProof/>
          </w:rPr>
          <w:t>3.</w:t>
        </w:r>
        <w:r>
          <w:rPr>
            <w:rFonts w:asciiTheme="minorHAnsi" w:eastAsiaTheme="minorEastAsia" w:hAnsiTheme="minorHAnsi" w:cstheme="minorBidi"/>
            <w:b w:val="0"/>
            <w:bCs w:val="0"/>
            <w:caps w:val="0"/>
            <w:noProof/>
            <w:sz w:val="22"/>
            <w:szCs w:val="22"/>
            <w:lang w:eastAsia="nl-NL"/>
          </w:rPr>
          <w:tab/>
        </w:r>
        <w:r w:rsidRPr="00584EA7">
          <w:rPr>
            <w:rStyle w:val="Hyperlink"/>
            <w:noProof/>
          </w:rPr>
          <w:t>Regulier verloop</w:t>
        </w:r>
        <w:r>
          <w:rPr>
            <w:noProof/>
            <w:webHidden/>
          </w:rPr>
          <w:tab/>
        </w:r>
        <w:r>
          <w:rPr>
            <w:noProof/>
            <w:webHidden/>
          </w:rPr>
          <w:fldChar w:fldCharType="begin"/>
        </w:r>
        <w:r>
          <w:rPr>
            <w:noProof/>
            <w:webHidden/>
          </w:rPr>
          <w:instrText xml:space="preserve"> PAGEREF _Toc504847913 \h </w:instrText>
        </w:r>
        <w:r>
          <w:rPr>
            <w:noProof/>
            <w:webHidden/>
          </w:rPr>
        </w:r>
        <w:r>
          <w:rPr>
            <w:noProof/>
            <w:webHidden/>
          </w:rPr>
          <w:fldChar w:fldCharType="separate"/>
        </w:r>
        <w:r w:rsidR="00892DE1">
          <w:rPr>
            <w:noProof/>
            <w:webHidden/>
          </w:rPr>
          <w:t>4</w:t>
        </w:r>
        <w:r>
          <w:rPr>
            <w:noProof/>
            <w:webHidden/>
          </w:rPr>
          <w:fldChar w:fldCharType="end"/>
        </w:r>
      </w:hyperlink>
    </w:p>
    <w:p w:rsidR="00F91B6C" w:rsidRDefault="00F91B6C">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7914" w:history="1">
        <w:r w:rsidRPr="00584EA7">
          <w:rPr>
            <w:rStyle w:val="Hyperlink"/>
            <w:noProof/>
          </w:rPr>
          <w:t>4.</w:t>
        </w:r>
        <w:r>
          <w:rPr>
            <w:rFonts w:asciiTheme="minorHAnsi" w:eastAsiaTheme="minorEastAsia" w:hAnsiTheme="minorHAnsi" w:cstheme="minorBidi"/>
            <w:b w:val="0"/>
            <w:bCs w:val="0"/>
            <w:caps w:val="0"/>
            <w:noProof/>
            <w:sz w:val="22"/>
            <w:szCs w:val="22"/>
            <w:lang w:eastAsia="nl-NL"/>
          </w:rPr>
          <w:tab/>
        </w:r>
        <w:r w:rsidRPr="00584EA7">
          <w:rPr>
            <w:rStyle w:val="Hyperlink"/>
            <w:noProof/>
          </w:rPr>
          <w:t>Alternatief</w:t>
        </w:r>
        <w:r>
          <w:rPr>
            <w:noProof/>
            <w:webHidden/>
          </w:rPr>
          <w:tab/>
        </w:r>
        <w:r>
          <w:rPr>
            <w:noProof/>
            <w:webHidden/>
          </w:rPr>
          <w:fldChar w:fldCharType="begin"/>
        </w:r>
        <w:r>
          <w:rPr>
            <w:noProof/>
            <w:webHidden/>
          </w:rPr>
          <w:instrText xml:space="preserve"> PAGEREF _Toc504847914 \h </w:instrText>
        </w:r>
        <w:r>
          <w:rPr>
            <w:noProof/>
            <w:webHidden/>
          </w:rPr>
        </w:r>
        <w:r>
          <w:rPr>
            <w:noProof/>
            <w:webHidden/>
          </w:rPr>
          <w:fldChar w:fldCharType="separate"/>
        </w:r>
        <w:r w:rsidR="00892DE1">
          <w:rPr>
            <w:noProof/>
            <w:webHidden/>
          </w:rPr>
          <w:t>4</w:t>
        </w:r>
        <w:r>
          <w:rPr>
            <w:noProof/>
            <w:webHidden/>
          </w:rPr>
          <w:fldChar w:fldCharType="end"/>
        </w:r>
      </w:hyperlink>
    </w:p>
    <w:p w:rsidR="00F91B6C" w:rsidRDefault="00F91B6C">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7915" w:history="1">
        <w:r w:rsidRPr="00584EA7">
          <w:rPr>
            <w:rStyle w:val="Hyperlink"/>
            <w:noProof/>
          </w:rPr>
          <w:t>4.1</w:t>
        </w:r>
        <w:r>
          <w:rPr>
            <w:rFonts w:asciiTheme="minorHAnsi" w:eastAsiaTheme="minorEastAsia" w:hAnsiTheme="minorHAnsi" w:cstheme="minorBidi"/>
            <w:smallCaps w:val="0"/>
            <w:noProof/>
            <w:sz w:val="22"/>
            <w:szCs w:val="22"/>
            <w:lang w:eastAsia="nl-NL"/>
          </w:rPr>
          <w:tab/>
        </w:r>
        <w:r w:rsidRPr="00584EA7">
          <w:rPr>
            <w:rStyle w:val="Hyperlink"/>
            <w:noProof/>
          </w:rPr>
          <w:t>Afhandelen kandidaat woonachtig in het buitenland</w:t>
        </w:r>
        <w:r>
          <w:rPr>
            <w:noProof/>
            <w:webHidden/>
          </w:rPr>
          <w:tab/>
        </w:r>
        <w:r>
          <w:rPr>
            <w:noProof/>
            <w:webHidden/>
          </w:rPr>
          <w:fldChar w:fldCharType="begin"/>
        </w:r>
        <w:r>
          <w:rPr>
            <w:noProof/>
            <w:webHidden/>
          </w:rPr>
          <w:instrText xml:space="preserve"> PAGEREF _Toc504847915 \h </w:instrText>
        </w:r>
        <w:r>
          <w:rPr>
            <w:noProof/>
            <w:webHidden/>
          </w:rPr>
        </w:r>
        <w:r>
          <w:rPr>
            <w:noProof/>
            <w:webHidden/>
          </w:rPr>
          <w:fldChar w:fldCharType="separate"/>
        </w:r>
        <w:r w:rsidR="00892DE1">
          <w:rPr>
            <w:noProof/>
            <w:webHidden/>
          </w:rPr>
          <w:t>4</w:t>
        </w:r>
        <w:r>
          <w:rPr>
            <w:noProof/>
            <w:webHidden/>
          </w:rPr>
          <w:fldChar w:fldCharType="end"/>
        </w:r>
      </w:hyperlink>
    </w:p>
    <w:p w:rsidR="00F91B6C" w:rsidRDefault="00F91B6C">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7916" w:history="1">
        <w:r w:rsidRPr="00584EA7">
          <w:rPr>
            <w:rStyle w:val="Hyperlink"/>
            <w:noProof/>
          </w:rPr>
          <w:t>4.2</w:t>
        </w:r>
        <w:r>
          <w:rPr>
            <w:rFonts w:asciiTheme="minorHAnsi" w:eastAsiaTheme="minorEastAsia" w:hAnsiTheme="minorHAnsi" w:cstheme="minorBidi"/>
            <w:smallCaps w:val="0"/>
            <w:noProof/>
            <w:sz w:val="22"/>
            <w:szCs w:val="22"/>
            <w:lang w:eastAsia="nl-NL"/>
          </w:rPr>
          <w:tab/>
        </w:r>
        <w:r w:rsidRPr="00584EA7">
          <w:rPr>
            <w:rStyle w:val="Hyperlink"/>
            <w:noProof/>
          </w:rPr>
          <w:t>Kandidatenlijst niet valide</w:t>
        </w:r>
        <w:r>
          <w:rPr>
            <w:noProof/>
            <w:webHidden/>
          </w:rPr>
          <w:tab/>
        </w:r>
        <w:r>
          <w:rPr>
            <w:noProof/>
            <w:webHidden/>
          </w:rPr>
          <w:fldChar w:fldCharType="begin"/>
        </w:r>
        <w:r>
          <w:rPr>
            <w:noProof/>
            <w:webHidden/>
          </w:rPr>
          <w:instrText xml:space="preserve"> PAGEREF _Toc504847916 \h </w:instrText>
        </w:r>
        <w:r>
          <w:rPr>
            <w:noProof/>
            <w:webHidden/>
          </w:rPr>
        </w:r>
        <w:r>
          <w:rPr>
            <w:noProof/>
            <w:webHidden/>
          </w:rPr>
          <w:fldChar w:fldCharType="separate"/>
        </w:r>
        <w:r w:rsidR="00892DE1">
          <w:rPr>
            <w:noProof/>
            <w:webHidden/>
          </w:rPr>
          <w:t>4</w:t>
        </w:r>
        <w:r>
          <w:rPr>
            <w:noProof/>
            <w:webHidden/>
          </w:rPr>
          <w:fldChar w:fldCharType="end"/>
        </w:r>
      </w:hyperlink>
    </w:p>
    <w:p w:rsidR="00F91B6C" w:rsidRDefault="00F91B6C">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7917" w:history="1">
        <w:r w:rsidRPr="00584EA7">
          <w:rPr>
            <w:rStyle w:val="Hyperlink"/>
            <w:noProof/>
          </w:rPr>
          <w:t>4.3</w:t>
        </w:r>
        <w:r>
          <w:rPr>
            <w:rFonts w:asciiTheme="minorHAnsi" w:eastAsiaTheme="minorEastAsia" w:hAnsiTheme="minorHAnsi" w:cstheme="minorBidi"/>
            <w:smallCaps w:val="0"/>
            <w:noProof/>
            <w:sz w:val="22"/>
            <w:szCs w:val="22"/>
            <w:lang w:eastAsia="nl-NL"/>
          </w:rPr>
          <w:tab/>
        </w:r>
        <w:r w:rsidRPr="00584EA7">
          <w:rPr>
            <w:rStyle w:val="Hyperlink"/>
            <w:noProof/>
          </w:rPr>
          <w:t>Verschillen voorlopige kandidatenlijst en geregistreerde persoonsgegevens</w:t>
        </w:r>
        <w:r>
          <w:rPr>
            <w:noProof/>
            <w:webHidden/>
          </w:rPr>
          <w:tab/>
        </w:r>
        <w:r>
          <w:rPr>
            <w:noProof/>
            <w:webHidden/>
          </w:rPr>
          <w:fldChar w:fldCharType="begin"/>
        </w:r>
        <w:r>
          <w:rPr>
            <w:noProof/>
            <w:webHidden/>
          </w:rPr>
          <w:instrText xml:space="preserve"> PAGEREF _Toc504847917 \h </w:instrText>
        </w:r>
        <w:r>
          <w:rPr>
            <w:noProof/>
            <w:webHidden/>
          </w:rPr>
        </w:r>
        <w:r>
          <w:rPr>
            <w:noProof/>
            <w:webHidden/>
          </w:rPr>
          <w:fldChar w:fldCharType="separate"/>
        </w:r>
        <w:r w:rsidR="00892DE1">
          <w:rPr>
            <w:noProof/>
            <w:webHidden/>
          </w:rPr>
          <w:t>5</w:t>
        </w:r>
        <w:r>
          <w:rPr>
            <w:noProof/>
            <w:webHidden/>
          </w:rPr>
          <w:fldChar w:fldCharType="end"/>
        </w:r>
      </w:hyperlink>
    </w:p>
    <w:p w:rsidR="00F91B6C" w:rsidRDefault="00F91B6C">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7918" w:history="1">
        <w:r w:rsidRPr="00584EA7">
          <w:rPr>
            <w:rStyle w:val="Hyperlink"/>
            <w:noProof/>
          </w:rPr>
          <w:t>4.4</w:t>
        </w:r>
        <w:r>
          <w:rPr>
            <w:rFonts w:asciiTheme="minorHAnsi" w:eastAsiaTheme="minorEastAsia" w:hAnsiTheme="minorHAnsi" w:cstheme="minorBidi"/>
            <w:smallCaps w:val="0"/>
            <w:noProof/>
            <w:sz w:val="22"/>
            <w:szCs w:val="22"/>
            <w:lang w:eastAsia="nl-NL"/>
          </w:rPr>
          <w:tab/>
        </w:r>
        <w:r w:rsidRPr="00584EA7">
          <w:rPr>
            <w:rStyle w:val="Hyperlink"/>
            <w:noProof/>
          </w:rPr>
          <w:t>Afhandelen printen mislukt</w:t>
        </w:r>
        <w:r>
          <w:rPr>
            <w:noProof/>
            <w:webHidden/>
          </w:rPr>
          <w:tab/>
        </w:r>
        <w:r>
          <w:rPr>
            <w:noProof/>
            <w:webHidden/>
          </w:rPr>
          <w:fldChar w:fldCharType="begin"/>
        </w:r>
        <w:r>
          <w:rPr>
            <w:noProof/>
            <w:webHidden/>
          </w:rPr>
          <w:instrText xml:space="preserve"> PAGEREF _Toc504847918 \h </w:instrText>
        </w:r>
        <w:r>
          <w:rPr>
            <w:noProof/>
            <w:webHidden/>
          </w:rPr>
        </w:r>
        <w:r>
          <w:rPr>
            <w:noProof/>
            <w:webHidden/>
          </w:rPr>
          <w:fldChar w:fldCharType="separate"/>
        </w:r>
        <w:r w:rsidR="00892DE1">
          <w:rPr>
            <w:noProof/>
            <w:webHidden/>
          </w:rPr>
          <w:t>5</w:t>
        </w:r>
        <w:r>
          <w:rPr>
            <w:noProof/>
            <w:webHidden/>
          </w:rPr>
          <w:fldChar w:fldCharType="end"/>
        </w:r>
      </w:hyperlink>
    </w:p>
    <w:p w:rsidR="00F91B6C" w:rsidRDefault="00F91B6C">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7919" w:history="1">
        <w:r w:rsidRPr="00584EA7">
          <w:rPr>
            <w:rStyle w:val="Hyperlink"/>
            <w:noProof/>
          </w:rPr>
          <w:t>5.</w:t>
        </w:r>
        <w:r>
          <w:rPr>
            <w:rFonts w:asciiTheme="minorHAnsi" w:eastAsiaTheme="minorEastAsia" w:hAnsiTheme="minorHAnsi" w:cstheme="minorBidi"/>
            <w:b w:val="0"/>
            <w:bCs w:val="0"/>
            <w:caps w:val="0"/>
            <w:noProof/>
            <w:sz w:val="22"/>
            <w:szCs w:val="22"/>
            <w:lang w:eastAsia="nl-NL"/>
          </w:rPr>
          <w:tab/>
        </w:r>
        <w:r w:rsidRPr="00584EA7">
          <w:rPr>
            <w:rStyle w:val="Hyperlink"/>
            <w:noProof/>
          </w:rPr>
          <w:t>Postcondities</w:t>
        </w:r>
        <w:r>
          <w:rPr>
            <w:noProof/>
            <w:webHidden/>
          </w:rPr>
          <w:tab/>
        </w:r>
        <w:r>
          <w:rPr>
            <w:noProof/>
            <w:webHidden/>
          </w:rPr>
          <w:fldChar w:fldCharType="begin"/>
        </w:r>
        <w:r>
          <w:rPr>
            <w:noProof/>
            <w:webHidden/>
          </w:rPr>
          <w:instrText xml:space="preserve"> PAGEREF _Toc504847919 \h </w:instrText>
        </w:r>
        <w:r>
          <w:rPr>
            <w:noProof/>
            <w:webHidden/>
          </w:rPr>
        </w:r>
        <w:r>
          <w:rPr>
            <w:noProof/>
            <w:webHidden/>
          </w:rPr>
          <w:fldChar w:fldCharType="separate"/>
        </w:r>
        <w:r w:rsidR="00892DE1">
          <w:rPr>
            <w:noProof/>
            <w:webHidden/>
          </w:rPr>
          <w:t>5</w:t>
        </w:r>
        <w:r>
          <w:rPr>
            <w:noProof/>
            <w:webHidden/>
          </w:rPr>
          <w:fldChar w:fldCharType="end"/>
        </w:r>
      </w:hyperlink>
    </w:p>
    <w:p w:rsidR="00F91B6C" w:rsidRDefault="00F91B6C">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7920" w:history="1">
        <w:r w:rsidRPr="00584EA7">
          <w:rPr>
            <w:rStyle w:val="Hyperlink"/>
            <w:noProof/>
          </w:rPr>
          <w:t>6.</w:t>
        </w:r>
        <w:r>
          <w:rPr>
            <w:rFonts w:asciiTheme="minorHAnsi" w:eastAsiaTheme="minorEastAsia" w:hAnsiTheme="minorHAnsi" w:cstheme="minorBidi"/>
            <w:b w:val="0"/>
            <w:bCs w:val="0"/>
            <w:caps w:val="0"/>
            <w:noProof/>
            <w:sz w:val="22"/>
            <w:szCs w:val="22"/>
            <w:lang w:eastAsia="nl-NL"/>
          </w:rPr>
          <w:tab/>
        </w:r>
        <w:r w:rsidRPr="00584EA7">
          <w:rPr>
            <w:rStyle w:val="Hyperlink"/>
            <w:noProof/>
          </w:rPr>
          <w:t>Subflows</w:t>
        </w:r>
        <w:r>
          <w:rPr>
            <w:noProof/>
            <w:webHidden/>
          </w:rPr>
          <w:tab/>
        </w:r>
        <w:r>
          <w:rPr>
            <w:noProof/>
            <w:webHidden/>
          </w:rPr>
          <w:fldChar w:fldCharType="begin"/>
        </w:r>
        <w:r>
          <w:rPr>
            <w:noProof/>
            <w:webHidden/>
          </w:rPr>
          <w:instrText xml:space="preserve"> PAGEREF _Toc504847920 \h </w:instrText>
        </w:r>
        <w:r>
          <w:rPr>
            <w:noProof/>
            <w:webHidden/>
          </w:rPr>
        </w:r>
        <w:r>
          <w:rPr>
            <w:noProof/>
            <w:webHidden/>
          </w:rPr>
          <w:fldChar w:fldCharType="separate"/>
        </w:r>
        <w:r w:rsidR="00892DE1">
          <w:rPr>
            <w:noProof/>
            <w:webHidden/>
          </w:rPr>
          <w:t>5</w:t>
        </w:r>
        <w:r>
          <w:rPr>
            <w:noProof/>
            <w:webHidden/>
          </w:rPr>
          <w:fldChar w:fldCharType="end"/>
        </w:r>
      </w:hyperlink>
    </w:p>
    <w:p w:rsidR="00F91B6C" w:rsidRDefault="00F91B6C">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7921" w:history="1">
        <w:r w:rsidRPr="00584EA7">
          <w:rPr>
            <w:rStyle w:val="Hyperlink"/>
            <w:noProof/>
          </w:rPr>
          <w:t>7.</w:t>
        </w:r>
        <w:r>
          <w:rPr>
            <w:rFonts w:asciiTheme="minorHAnsi" w:eastAsiaTheme="minorEastAsia" w:hAnsiTheme="minorHAnsi" w:cstheme="minorBidi"/>
            <w:b w:val="0"/>
            <w:bCs w:val="0"/>
            <w:caps w:val="0"/>
            <w:noProof/>
            <w:sz w:val="22"/>
            <w:szCs w:val="22"/>
            <w:lang w:eastAsia="nl-NL"/>
          </w:rPr>
          <w:tab/>
        </w:r>
        <w:r w:rsidRPr="00584EA7">
          <w:rPr>
            <w:rStyle w:val="Hyperlink"/>
            <w:noProof/>
          </w:rPr>
          <w:t>Speciale Requirements</w:t>
        </w:r>
        <w:r>
          <w:rPr>
            <w:noProof/>
            <w:webHidden/>
          </w:rPr>
          <w:tab/>
        </w:r>
        <w:r>
          <w:rPr>
            <w:noProof/>
            <w:webHidden/>
          </w:rPr>
          <w:fldChar w:fldCharType="begin"/>
        </w:r>
        <w:r>
          <w:rPr>
            <w:noProof/>
            <w:webHidden/>
          </w:rPr>
          <w:instrText xml:space="preserve"> PAGEREF _Toc504847921 \h </w:instrText>
        </w:r>
        <w:r>
          <w:rPr>
            <w:noProof/>
            <w:webHidden/>
          </w:rPr>
        </w:r>
        <w:r>
          <w:rPr>
            <w:noProof/>
            <w:webHidden/>
          </w:rPr>
          <w:fldChar w:fldCharType="separate"/>
        </w:r>
        <w:r w:rsidR="00892DE1">
          <w:rPr>
            <w:noProof/>
            <w:webHidden/>
          </w:rPr>
          <w:t>5</w:t>
        </w:r>
        <w:r>
          <w:rPr>
            <w:noProof/>
            <w:webHidden/>
          </w:rPr>
          <w:fldChar w:fldCharType="end"/>
        </w:r>
      </w:hyperlink>
    </w:p>
    <w:p w:rsidR="00F91B6C" w:rsidRDefault="00F91B6C">
      <w:pPr>
        <w:pStyle w:val="Inhopg2"/>
        <w:tabs>
          <w:tab w:val="left" w:pos="800"/>
          <w:tab w:val="right" w:leader="dot" w:pos="9350"/>
        </w:tabs>
        <w:rPr>
          <w:rFonts w:asciiTheme="minorHAnsi" w:eastAsiaTheme="minorEastAsia" w:hAnsiTheme="minorHAnsi" w:cstheme="minorBidi"/>
          <w:smallCaps w:val="0"/>
          <w:noProof/>
          <w:sz w:val="22"/>
          <w:szCs w:val="22"/>
          <w:lang w:eastAsia="nl-NL"/>
        </w:rPr>
      </w:pPr>
      <w:hyperlink w:anchor="_Toc504847922" w:history="1">
        <w:r w:rsidRPr="00584EA7">
          <w:rPr>
            <w:rStyle w:val="Hyperlink"/>
            <w:noProof/>
          </w:rPr>
          <w:t>7.1</w:t>
        </w:r>
        <w:r>
          <w:rPr>
            <w:rFonts w:asciiTheme="minorHAnsi" w:eastAsiaTheme="minorEastAsia" w:hAnsiTheme="minorHAnsi" w:cstheme="minorBidi"/>
            <w:smallCaps w:val="0"/>
            <w:noProof/>
            <w:sz w:val="22"/>
            <w:szCs w:val="22"/>
            <w:lang w:eastAsia="nl-NL"/>
          </w:rPr>
          <w:tab/>
        </w:r>
        <w:r w:rsidRPr="00584EA7">
          <w:rPr>
            <w:rStyle w:val="Hyperlink"/>
            <w:noProof/>
          </w:rPr>
          <w:t>Verschillen kandidatenlijst en persoonsgegevens</w:t>
        </w:r>
        <w:r>
          <w:rPr>
            <w:noProof/>
            <w:webHidden/>
          </w:rPr>
          <w:tab/>
        </w:r>
        <w:r>
          <w:rPr>
            <w:noProof/>
            <w:webHidden/>
          </w:rPr>
          <w:fldChar w:fldCharType="begin"/>
        </w:r>
        <w:r>
          <w:rPr>
            <w:noProof/>
            <w:webHidden/>
          </w:rPr>
          <w:instrText xml:space="preserve"> PAGEREF _Toc504847922 \h </w:instrText>
        </w:r>
        <w:r>
          <w:rPr>
            <w:noProof/>
            <w:webHidden/>
          </w:rPr>
        </w:r>
        <w:r>
          <w:rPr>
            <w:noProof/>
            <w:webHidden/>
          </w:rPr>
          <w:fldChar w:fldCharType="separate"/>
        </w:r>
        <w:r w:rsidR="00892DE1">
          <w:rPr>
            <w:noProof/>
            <w:webHidden/>
          </w:rPr>
          <w:t>5</w:t>
        </w:r>
        <w:r>
          <w:rPr>
            <w:noProof/>
            <w:webHidden/>
          </w:rPr>
          <w:fldChar w:fldCharType="end"/>
        </w:r>
      </w:hyperlink>
    </w:p>
    <w:p w:rsidR="00F91B6C" w:rsidRDefault="00F91B6C">
      <w:pPr>
        <w:pStyle w:val="Inhopg1"/>
        <w:tabs>
          <w:tab w:val="left" w:pos="600"/>
          <w:tab w:val="right" w:leader="dot" w:pos="9350"/>
        </w:tabs>
        <w:rPr>
          <w:rFonts w:asciiTheme="minorHAnsi" w:eastAsiaTheme="minorEastAsia" w:hAnsiTheme="minorHAnsi" w:cstheme="minorBidi"/>
          <w:b w:val="0"/>
          <w:bCs w:val="0"/>
          <w:caps w:val="0"/>
          <w:noProof/>
          <w:sz w:val="22"/>
          <w:szCs w:val="22"/>
          <w:lang w:eastAsia="nl-NL"/>
        </w:rPr>
      </w:pPr>
      <w:hyperlink w:anchor="_Toc504847923" w:history="1">
        <w:r w:rsidRPr="00584EA7">
          <w:rPr>
            <w:rStyle w:val="Hyperlink"/>
            <w:noProof/>
          </w:rPr>
          <w:t>8.</w:t>
        </w:r>
        <w:r>
          <w:rPr>
            <w:rFonts w:asciiTheme="minorHAnsi" w:eastAsiaTheme="minorEastAsia" w:hAnsiTheme="minorHAnsi" w:cstheme="minorBidi"/>
            <w:b w:val="0"/>
            <w:bCs w:val="0"/>
            <w:caps w:val="0"/>
            <w:noProof/>
            <w:sz w:val="22"/>
            <w:szCs w:val="22"/>
            <w:lang w:eastAsia="nl-NL"/>
          </w:rPr>
          <w:tab/>
        </w:r>
        <w:r w:rsidRPr="00584EA7">
          <w:rPr>
            <w:rStyle w:val="Hyperlink"/>
            <w:noProof/>
          </w:rPr>
          <w:t>Publieke Extension Points</w:t>
        </w:r>
        <w:r>
          <w:rPr>
            <w:noProof/>
            <w:webHidden/>
          </w:rPr>
          <w:tab/>
        </w:r>
        <w:r>
          <w:rPr>
            <w:noProof/>
            <w:webHidden/>
          </w:rPr>
          <w:fldChar w:fldCharType="begin"/>
        </w:r>
        <w:r>
          <w:rPr>
            <w:noProof/>
            <w:webHidden/>
          </w:rPr>
          <w:instrText xml:space="preserve"> PAGEREF _Toc504847923 \h </w:instrText>
        </w:r>
        <w:r>
          <w:rPr>
            <w:noProof/>
            <w:webHidden/>
          </w:rPr>
        </w:r>
        <w:r>
          <w:rPr>
            <w:noProof/>
            <w:webHidden/>
          </w:rPr>
          <w:fldChar w:fldCharType="separate"/>
        </w:r>
        <w:r w:rsidR="00892DE1">
          <w:rPr>
            <w:noProof/>
            <w:webHidden/>
          </w:rPr>
          <w:t>5</w:t>
        </w:r>
        <w:r>
          <w:rPr>
            <w:noProof/>
            <w:webHidden/>
          </w:rPr>
          <w:fldChar w:fldCharType="end"/>
        </w:r>
      </w:hyperlink>
    </w:p>
    <w:p w:rsidR="00052CD1" w:rsidRPr="00DA76D0" w:rsidRDefault="00B4639C" w:rsidP="005F595E">
      <w:pPr>
        <w:pStyle w:val="Titel"/>
        <w:suppressAutoHyphens w:val="0"/>
        <w:ind w:left="720"/>
        <w:rPr>
          <w:rFonts w:ascii="Times New Roman" w:hAnsi="Times New Roman"/>
          <w:sz w:val="20"/>
        </w:rPr>
      </w:pPr>
      <w:r w:rsidRPr="00DA76D0">
        <w:rPr>
          <w:rFonts w:ascii="Times New Roman" w:hAnsi="Times New Roman"/>
          <w:sz w:val="20"/>
        </w:rPr>
        <w:fldChar w:fldCharType="end"/>
      </w:r>
    </w:p>
    <w:p w:rsidR="008F5067" w:rsidRPr="00DA76D0" w:rsidRDefault="00052CD1" w:rsidP="008F5067">
      <w:pPr>
        <w:pStyle w:val="Kop1"/>
        <w:rPr>
          <w:lang w:val="nl-NL"/>
        </w:rPr>
      </w:pPr>
      <w:r w:rsidRPr="00DA76D0">
        <w:rPr>
          <w:lang w:val="nl-NL"/>
        </w:rPr>
        <w:br w:type="page"/>
      </w:r>
      <w:bookmarkStart w:id="0" w:name="_Toc242860194"/>
      <w:bookmarkStart w:id="1" w:name="_Toc242860226"/>
      <w:bookmarkStart w:id="2" w:name="_Toc242860252"/>
      <w:bookmarkStart w:id="3" w:name="_Toc242860303"/>
      <w:bookmarkStart w:id="4" w:name="_Toc242860309"/>
      <w:bookmarkStart w:id="5" w:name="_Toc242860334"/>
      <w:bookmarkStart w:id="6" w:name="_Toc246384108"/>
      <w:bookmarkStart w:id="7" w:name="_Toc246384141"/>
      <w:bookmarkStart w:id="8" w:name="_Toc504847909"/>
      <w:bookmarkEnd w:id="0"/>
      <w:bookmarkEnd w:id="1"/>
      <w:bookmarkEnd w:id="2"/>
      <w:bookmarkEnd w:id="3"/>
      <w:bookmarkEnd w:id="4"/>
      <w:bookmarkEnd w:id="5"/>
      <w:r w:rsidR="008F5067" w:rsidRPr="00DA76D0">
        <w:rPr>
          <w:lang w:val="nl-NL"/>
        </w:rPr>
        <w:lastRenderedPageBreak/>
        <w:t>Inleiding</w:t>
      </w:r>
      <w:bookmarkEnd w:id="6"/>
      <w:bookmarkEnd w:id="7"/>
      <w:bookmarkEnd w:id="8"/>
    </w:p>
    <w:p w:rsidR="008F5067" w:rsidRPr="00DA76D0" w:rsidRDefault="00C03331" w:rsidP="008F5067">
      <w:pPr>
        <w:pStyle w:val="Kop2"/>
        <w:rPr>
          <w:lang w:val="nl-NL"/>
        </w:rPr>
      </w:pPr>
      <w:bookmarkStart w:id="9" w:name="_Toc504847910"/>
      <w:r w:rsidRPr="00DA76D0">
        <w:rPr>
          <w:lang w:val="nl-NL"/>
        </w:rPr>
        <w:t>Beknopte omschrijving</w:t>
      </w:r>
      <w:bookmarkEnd w:id="9"/>
    </w:p>
    <w:p w:rsidR="00AB6757" w:rsidRPr="00AB6757" w:rsidRDefault="00794CE4" w:rsidP="00FD7860">
      <w:pPr>
        <w:pStyle w:val="Plattetekst"/>
        <w:rPr>
          <w:rFonts w:ascii="Verdana" w:hAnsi="Verdana"/>
          <w:sz w:val="18"/>
          <w:szCs w:val="18"/>
        </w:rPr>
      </w:pPr>
      <w:r w:rsidRPr="00794CE4">
        <w:rPr>
          <w:rFonts w:ascii="Verdana" w:hAnsi="Verdana"/>
          <w:sz w:val="18"/>
          <w:szCs w:val="18"/>
        </w:rPr>
        <w:t xml:space="preserve">Met deze use case kan een Behandelaar de </w:t>
      </w:r>
      <w:r w:rsidR="00FD5A8D">
        <w:rPr>
          <w:rFonts w:ascii="Verdana" w:hAnsi="Verdana"/>
          <w:sz w:val="18"/>
          <w:szCs w:val="18"/>
        </w:rPr>
        <w:t xml:space="preserve">voorlopige </w:t>
      </w:r>
      <w:r w:rsidRPr="00794CE4">
        <w:rPr>
          <w:rFonts w:ascii="Verdana" w:hAnsi="Verdana"/>
          <w:sz w:val="18"/>
          <w:szCs w:val="18"/>
        </w:rPr>
        <w:t>kandidatenlijsten bij een specifieke verkiezing</w:t>
      </w:r>
      <w:r w:rsidR="00DF20C8">
        <w:rPr>
          <w:rFonts w:ascii="Verdana" w:hAnsi="Verdana"/>
          <w:sz w:val="18"/>
          <w:szCs w:val="18"/>
        </w:rPr>
        <w:t xml:space="preserve"> van de gemeenteraad</w:t>
      </w:r>
      <w:r w:rsidRPr="00794CE4">
        <w:rPr>
          <w:rFonts w:ascii="Verdana" w:hAnsi="Verdana"/>
          <w:sz w:val="18"/>
          <w:szCs w:val="18"/>
        </w:rPr>
        <w:t xml:space="preserve"> controleren</w:t>
      </w:r>
      <w:r w:rsidR="00AB6757">
        <w:rPr>
          <w:rFonts w:ascii="Verdana" w:hAnsi="Verdana"/>
          <w:sz w:val="18"/>
          <w:szCs w:val="18"/>
        </w:rPr>
        <w:t>.</w:t>
      </w:r>
    </w:p>
    <w:p w:rsidR="008F5067" w:rsidRPr="00DA76D0" w:rsidRDefault="008F5067" w:rsidP="008F5067">
      <w:pPr>
        <w:pStyle w:val="Kop2"/>
        <w:rPr>
          <w:lang w:val="nl-NL"/>
        </w:rPr>
      </w:pPr>
      <w:bookmarkStart w:id="10" w:name="_Toc246384113"/>
      <w:bookmarkStart w:id="11" w:name="_Toc246384146"/>
      <w:bookmarkStart w:id="12" w:name="_Toc504847911"/>
      <w:r w:rsidRPr="00DA76D0">
        <w:rPr>
          <w:lang w:val="nl-NL"/>
        </w:rPr>
        <w:t>Referenties</w:t>
      </w:r>
      <w:bookmarkEnd w:id="10"/>
      <w:bookmarkEnd w:id="11"/>
      <w:bookmarkEnd w:id="12"/>
    </w:p>
    <w:tbl>
      <w:tblPr>
        <w:tblW w:w="8721"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5"/>
        <w:gridCol w:w="4708"/>
        <w:gridCol w:w="1309"/>
        <w:gridCol w:w="966"/>
        <w:gridCol w:w="1173"/>
      </w:tblGrid>
      <w:tr w:rsidR="008F5067" w:rsidRPr="00DA76D0" w:rsidTr="00237B9E">
        <w:tc>
          <w:tcPr>
            <w:tcW w:w="565" w:type="dxa"/>
            <w:shd w:val="clear" w:color="auto" w:fill="FFFF99"/>
          </w:tcPr>
          <w:p w:rsidR="008F5067" w:rsidRPr="00DA76D0" w:rsidRDefault="00E22CE9" w:rsidP="00D109DF">
            <w:pPr>
              <w:pStyle w:val="Plattetekst"/>
              <w:ind w:left="0"/>
              <w:rPr>
                <w:rFonts w:ascii="Verdana" w:hAnsi="Verdana"/>
                <w:b/>
                <w:sz w:val="18"/>
              </w:rPr>
            </w:pPr>
            <w:r w:rsidRPr="00DA76D0">
              <w:rPr>
                <w:rFonts w:ascii="Verdana" w:hAnsi="Verdana"/>
                <w:b/>
                <w:sz w:val="18"/>
              </w:rPr>
              <w:t>#</w:t>
            </w:r>
          </w:p>
        </w:tc>
        <w:tc>
          <w:tcPr>
            <w:tcW w:w="4708" w:type="dxa"/>
            <w:shd w:val="clear" w:color="auto" w:fill="FFFF99"/>
          </w:tcPr>
          <w:p w:rsidR="008F5067" w:rsidRPr="00DA76D0" w:rsidRDefault="008F5067" w:rsidP="00D109DF">
            <w:pPr>
              <w:pStyle w:val="Plattetekst"/>
              <w:ind w:left="0"/>
              <w:rPr>
                <w:rFonts w:ascii="Verdana" w:hAnsi="Verdana"/>
                <w:b/>
                <w:sz w:val="18"/>
              </w:rPr>
            </w:pPr>
            <w:r w:rsidRPr="00DA76D0">
              <w:rPr>
                <w:rFonts w:ascii="Verdana" w:hAnsi="Verdana"/>
                <w:b/>
                <w:sz w:val="18"/>
              </w:rPr>
              <w:t>Document</w:t>
            </w:r>
          </w:p>
        </w:tc>
        <w:tc>
          <w:tcPr>
            <w:tcW w:w="1309" w:type="dxa"/>
            <w:shd w:val="clear" w:color="auto" w:fill="FFFF99"/>
          </w:tcPr>
          <w:p w:rsidR="008F5067" w:rsidRPr="00DA76D0" w:rsidRDefault="00B33BAC" w:rsidP="00D109DF">
            <w:pPr>
              <w:pStyle w:val="Plattetekst"/>
              <w:ind w:left="0"/>
              <w:rPr>
                <w:rFonts w:ascii="Verdana" w:hAnsi="Verdana"/>
                <w:b/>
                <w:sz w:val="18"/>
              </w:rPr>
            </w:pPr>
            <w:r w:rsidRPr="00DA76D0">
              <w:rPr>
                <w:rFonts w:ascii="Verdana" w:hAnsi="Verdana"/>
                <w:b/>
                <w:sz w:val="18"/>
              </w:rPr>
              <w:t>Organisatie</w:t>
            </w:r>
          </w:p>
        </w:tc>
        <w:tc>
          <w:tcPr>
            <w:tcW w:w="966" w:type="dxa"/>
            <w:shd w:val="clear" w:color="auto" w:fill="FFFF99"/>
          </w:tcPr>
          <w:p w:rsidR="008F5067" w:rsidRPr="00DA76D0" w:rsidRDefault="00B33BAC" w:rsidP="00D109DF">
            <w:pPr>
              <w:pStyle w:val="Plattetekst"/>
              <w:ind w:left="0"/>
              <w:rPr>
                <w:rFonts w:ascii="Verdana" w:hAnsi="Verdana"/>
                <w:b/>
                <w:sz w:val="18"/>
              </w:rPr>
            </w:pPr>
            <w:r w:rsidRPr="00DA76D0">
              <w:rPr>
                <w:rFonts w:ascii="Verdana" w:hAnsi="Verdana"/>
                <w:b/>
                <w:sz w:val="18"/>
              </w:rPr>
              <w:t>Versie</w:t>
            </w:r>
          </w:p>
        </w:tc>
        <w:tc>
          <w:tcPr>
            <w:tcW w:w="1173" w:type="dxa"/>
            <w:shd w:val="clear" w:color="auto" w:fill="FFFF99"/>
          </w:tcPr>
          <w:p w:rsidR="008F5067" w:rsidRPr="00DA76D0" w:rsidRDefault="00B33BAC" w:rsidP="00D109DF">
            <w:pPr>
              <w:pStyle w:val="Plattetekst"/>
              <w:ind w:left="0"/>
              <w:rPr>
                <w:rFonts w:ascii="Verdana" w:hAnsi="Verdana"/>
                <w:b/>
                <w:sz w:val="18"/>
              </w:rPr>
            </w:pPr>
            <w:r w:rsidRPr="00DA76D0">
              <w:rPr>
                <w:rFonts w:ascii="Verdana" w:hAnsi="Verdana"/>
                <w:b/>
                <w:sz w:val="18"/>
              </w:rPr>
              <w:t>Datum</w:t>
            </w:r>
          </w:p>
        </w:tc>
      </w:tr>
      <w:tr w:rsidR="00237B9E" w:rsidRPr="00DA76D0" w:rsidTr="00237B9E">
        <w:tc>
          <w:tcPr>
            <w:tcW w:w="565" w:type="dxa"/>
          </w:tcPr>
          <w:p w:rsidR="00237B9E" w:rsidRPr="00DA76D0" w:rsidRDefault="00237B9E" w:rsidP="00237B9E">
            <w:pPr>
              <w:pStyle w:val="Plattetekst"/>
              <w:numPr>
                <w:ilvl w:val="0"/>
                <w:numId w:val="29"/>
              </w:numPr>
              <w:rPr>
                <w:rFonts w:ascii="Verdana" w:hAnsi="Verdana"/>
                <w:sz w:val="18"/>
              </w:rPr>
            </w:pPr>
            <w:bookmarkStart w:id="13" w:name="_Ref295309029"/>
          </w:p>
        </w:tc>
        <w:bookmarkEnd w:id="13"/>
        <w:tc>
          <w:tcPr>
            <w:tcW w:w="4708" w:type="dxa"/>
          </w:tcPr>
          <w:p w:rsidR="00237B9E" w:rsidRPr="00DA76D0" w:rsidRDefault="00237B9E" w:rsidP="00AE37CC">
            <w:pPr>
              <w:pStyle w:val="Plattetekst"/>
              <w:ind w:left="0"/>
              <w:rPr>
                <w:rFonts w:ascii="Verdana" w:hAnsi="Verdana"/>
                <w:sz w:val="18"/>
              </w:rPr>
            </w:pPr>
          </w:p>
        </w:tc>
        <w:tc>
          <w:tcPr>
            <w:tcW w:w="1309" w:type="dxa"/>
          </w:tcPr>
          <w:p w:rsidR="00237B9E" w:rsidRPr="00DA76D0" w:rsidRDefault="00237B9E" w:rsidP="00AE37CC">
            <w:pPr>
              <w:pStyle w:val="Plattetekst"/>
              <w:ind w:left="0"/>
              <w:rPr>
                <w:rFonts w:ascii="Verdana" w:hAnsi="Verdana"/>
                <w:sz w:val="18"/>
              </w:rPr>
            </w:pPr>
          </w:p>
        </w:tc>
        <w:tc>
          <w:tcPr>
            <w:tcW w:w="966" w:type="dxa"/>
          </w:tcPr>
          <w:p w:rsidR="00237B9E" w:rsidRPr="00DA76D0" w:rsidRDefault="00237B9E" w:rsidP="00D109DF">
            <w:pPr>
              <w:pStyle w:val="Plattetekst"/>
              <w:ind w:left="0"/>
              <w:rPr>
                <w:rFonts w:ascii="Verdana" w:hAnsi="Verdana"/>
                <w:sz w:val="18"/>
              </w:rPr>
            </w:pPr>
          </w:p>
        </w:tc>
        <w:tc>
          <w:tcPr>
            <w:tcW w:w="1173" w:type="dxa"/>
          </w:tcPr>
          <w:p w:rsidR="00237B9E" w:rsidRPr="00DA76D0" w:rsidRDefault="00237B9E" w:rsidP="00D109DF">
            <w:pPr>
              <w:pStyle w:val="Plattetekst"/>
              <w:ind w:left="0"/>
              <w:rPr>
                <w:rFonts w:ascii="Verdana" w:hAnsi="Verdana"/>
                <w:sz w:val="18"/>
              </w:rPr>
            </w:pPr>
          </w:p>
        </w:tc>
      </w:tr>
    </w:tbl>
    <w:p w:rsidR="008F5067" w:rsidRPr="00DA76D0" w:rsidRDefault="00AC130C" w:rsidP="00AC130C">
      <w:pPr>
        <w:pStyle w:val="VerborgenTekst"/>
      </w:pPr>
      <w:r w:rsidRPr="00DA76D0">
        <w:t>Alleen referenties opnemen indien er daadwerkelijk naar verwezen wordt binnen deze use case</w:t>
      </w:r>
    </w:p>
    <w:p w:rsidR="008F5067" w:rsidRPr="00DA76D0" w:rsidRDefault="008F5067" w:rsidP="008F5067">
      <w:pPr>
        <w:pStyle w:val="Kop1"/>
        <w:rPr>
          <w:lang w:val="nl-NL"/>
        </w:rPr>
      </w:pPr>
      <w:bookmarkStart w:id="14" w:name="_Toc159292945"/>
      <w:bookmarkStart w:id="15" w:name="_Toc160883885"/>
      <w:bookmarkStart w:id="16" w:name="_Toc246384114"/>
      <w:bookmarkStart w:id="17" w:name="_Toc246384147"/>
      <w:bookmarkStart w:id="18" w:name="_Toc504847912"/>
      <w:r w:rsidRPr="00DA76D0">
        <w:rPr>
          <w:lang w:val="nl-NL"/>
        </w:rPr>
        <w:t>Precondi</w:t>
      </w:r>
      <w:bookmarkEnd w:id="14"/>
      <w:bookmarkEnd w:id="15"/>
      <w:r w:rsidRPr="00DA76D0">
        <w:rPr>
          <w:lang w:val="nl-NL"/>
        </w:rPr>
        <w:t>tie</w:t>
      </w:r>
      <w:bookmarkEnd w:id="16"/>
      <w:bookmarkEnd w:id="17"/>
      <w:bookmarkEnd w:id="18"/>
    </w:p>
    <w:p w:rsidR="008F5067" w:rsidRPr="00DA76D0" w:rsidRDefault="00E825F1" w:rsidP="00E825F1">
      <w:pPr>
        <w:pStyle w:val="Plattetekst"/>
        <w:rPr>
          <w:rFonts w:ascii="Verdana" w:hAnsi="Verdana"/>
          <w:sz w:val="18"/>
        </w:rPr>
      </w:pPr>
      <w:r w:rsidRPr="00DA76D0">
        <w:rPr>
          <w:rFonts w:ascii="Verdana" w:hAnsi="Verdana"/>
          <w:sz w:val="18"/>
        </w:rPr>
        <w:t>N.v.t.</w:t>
      </w:r>
    </w:p>
    <w:p w:rsidR="008F5067" w:rsidRPr="00DA76D0" w:rsidRDefault="008F5067" w:rsidP="00F82E68">
      <w:pPr>
        <w:pStyle w:val="Kop1"/>
        <w:rPr>
          <w:lang w:val="nl-NL"/>
        </w:rPr>
      </w:pPr>
      <w:bookmarkStart w:id="19" w:name="_Toc246384116"/>
      <w:bookmarkStart w:id="20" w:name="_Toc246384149"/>
      <w:bookmarkStart w:id="21" w:name="_Toc504847913"/>
      <w:r w:rsidRPr="00DA76D0">
        <w:rPr>
          <w:lang w:val="nl-NL"/>
        </w:rPr>
        <w:t>Regulier verloo</w:t>
      </w:r>
      <w:bookmarkEnd w:id="19"/>
      <w:bookmarkEnd w:id="20"/>
      <w:r w:rsidR="00F82E68" w:rsidRPr="00DA76D0">
        <w:rPr>
          <w:lang w:val="nl-NL"/>
        </w:rPr>
        <w:t>p</w:t>
      </w:r>
      <w:bookmarkStart w:id="22" w:name="_GoBack"/>
      <w:bookmarkEnd w:id="21"/>
      <w:bookmarkEnd w:id="22"/>
    </w:p>
    <w:p w:rsidR="0079387E" w:rsidRDefault="00794CE4" w:rsidP="0079387E">
      <w:pPr>
        <w:pStyle w:val="Plattetekst"/>
        <w:rPr>
          <w:rFonts w:ascii="Verdana" w:hAnsi="Verdana"/>
          <w:sz w:val="18"/>
          <w:szCs w:val="18"/>
        </w:rPr>
      </w:pPr>
      <w:r w:rsidRPr="00794CE4">
        <w:rPr>
          <w:rFonts w:ascii="Verdana" w:hAnsi="Verdana"/>
          <w:sz w:val="18"/>
          <w:szCs w:val="18"/>
        </w:rPr>
        <w:t xml:space="preserve">Use Case start wanneer een </w:t>
      </w:r>
      <w:r w:rsidRPr="00794CE4">
        <w:rPr>
          <w:rFonts w:ascii="Verdana" w:hAnsi="Verdana"/>
          <w:i/>
          <w:sz w:val="18"/>
          <w:szCs w:val="18"/>
        </w:rPr>
        <w:t>Behandelaar</w:t>
      </w:r>
      <w:r w:rsidRPr="00794CE4">
        <w:rPr>
          <w:rFonts w:ascii="Verdana" w:hAnsi="Verdana"/>
          <w:sz w:val="18"/>
          <w:szCs w:val="18"/>
        </w:rPr>
        <w:t xml:space="preserve"> aangeeft de </w:t>
      </w:r>
      <w:r w:rsidRPr="00794CE4">
        <w:rPr>
          <w:rFonts w:ascii="Verdana" w:hAnsi="Verdana"/>
          <w:b/>
          <w:sz w:val="18"/>
          <w:szCs w:val="18"/>
        </w:rPr>
        <w:t>kandidatenlijsten</w:t>
      </w:r>
      <w:r w:rsidRPr="00794CE4">
        <w:rPr>
          <w:rFonts w:ascii="Verdana" w:hAnsi="Verdana"/>
          <w:sz w:val="18"/>
          <w:szCs w:val="18"/>
        </w:rPr>
        <w:t xml:space="preserve"> bij een specifieke </w:t>
      </w:r>
      <w:r w:rsidRPr="00794CE4">
        <w:rPr>
          <w:rFonts w:ascii="Verdana" w:hAnsi="Verdana"/>
          <w:b/>
          <w:sz w:val="18"/>
          <w:szCs w:val="18"/>
        </w:rPr>
        <w:t>verkiezing</w:t>
      </w:r>
      <w:r w:rsidR="003F0163">
        <w:rPr>
          <w:rFonts w:ascii="Verdana" w:hAnsi="Verdana"/>
          <w:sz w:val="18"/>
          <w:szCs w:val="18"/>
        </w:rPr>
        <w:t xml:space="preserve"> </w:t>
      </w:r>
      <w:r w:rsidR="009516F0">
        <w:rPr>
          <w:rFonts w:ascii="Verdana" w:hAnsi="Verdana"/>
          <w:sz w:val="18"/>
          <w:szCs w:val="18"/>
        </w:rPr>
        <w:t xml:space="preserve">van de gemeenteraad </w:t>
      </w:r>
      <w:r w:rsidR="003F0163">
        <w:rPr>
          <w:rFonts w:ascii="Verdana" w:hAnsi="Verdana"/>
          <w:sz w:val="18"/>
          <w:szCs w:val="18"/>
        </w:rPr>
        <w:t>te willen controleren</w:t>
      </w:r>
      <w:r w:rsidR="00345448">
        <w:rPr>
          <w:rFonts w:ascii="Verdana" w:hAnsi="Verdana"/>
          <w:sz w:val="18"/>
          <w:szCs w:val="18"/>
        </w:rPr>
        <w:t>.</w:t>
      </w:r>
    </w:p>
    <w:p w:rsidR="003F42DE" w:rsidRDefault="003F42DE" w:rsidP="003F42DE">
      <w:pPr>
        <w:pStyle w:val="Plattetekst"/>
        <w:numPr>
          <w:ilvl w:val="0"/>
          <w:numId w:val="20"/>
        </w:numPr>
        <w:rPr>
          <w:rFonts w:ascii="Verdana" w:hAnsi="Verdana"/>
          <w:sz w:val="18"/>
          <w:szCs w:val="18"/>
        </w:rPr>
      </w:pPr>
      <w:r w:rsidRPr="003F42DE">
        <w:rPr>
          <w:rFonts w:ascii="Verdana" w:hAnsi="Verdana"/>
          <w:sz w:val="18"/>
          <w:szCs w:val="18"/>
        </w:rPr>
        <w:t xml:space="preserve">Systeem toont </w:t>
      </w:r>
      <w:r w:rsidR="000830AF">
        <w:rPr>
          <w:rFonts w:ascii="Verdana" w:hAnsi="Verdana"/>
          <w:sz w:val="18"/>
          <w:szCs w:val="18"/>
        </w:rPr>
        <w:t>nog te houden</w:t>
      </w:r>
      <w:r>
        <w:rPr>
          <w:rFonts w:ascii="Verdana" w:hAnsi="Verdana"/>
          <w:sz w:val="18"/>
          <w:szCs w:val="18"/>
        </w:rPr>
        <w:t xml:space="preserve"> </w:t>
      </w:r>
      <w:r w:rsidR="000830AF">
        <w:rPr>
          <w:rFonts w:ascii="Verdana" w:hAnsi="Verdana"/>
          <w:b/>
          <w:sz w:val="18"/>
          <w:szCs w:val="18"/>
        </w:rPr>
        <w:t>verkiezing</w:t>
      </w:r>
      <w:r w:rsidR="009516F0">
        <w:rPr>
          <w:rFonts w:ascii="Verdana" w:hAnsi="Verdana"/>
          <w:b/>
          <w:sz w:val="18"/>
          <w:szCs w:val="18"/>
        </w:rPr>
        <w:t xml:space="preserve"> </w:t>
      </w:r>
      <w:r w:rsidR="009516F0">
        <w:rPr>
          <w:rFonts w:ascii="Verdana" w:hAnsi="Verdana"/>
          <w:sz w:val="18"/>
          <w:szCs w:val="18"/>
        </w:rPr>
        <w:t>van de gemeenteraad</w:t>
      </w:r>
      <w:r w:rsidRPr="003F42DE">
        <w:rPr>
          <w:rFonts w:ascii="Verdana" w:hAnsi="Verdana"/>
          <w:sz w:val="18"/>
          <w:szCs w:val="18"/>
        </w:rPr>
        <w:t>.</w:t>
      </w:r>
    </w:p>
    <w:p w:rsidR="00CF5E27" w:rsidRDefault="000830AF" w:rsidP="00753381">
      <w:pPr>
        <w:pStyle w:val="Plattetekst"/>
        <w:numPr>
          <w:ilvl w:val="0"/>
          <w:numId w:val="20"/>
        </w:numPr>
        <w:rPr>
          <w:rFonts w:ascii="Verdana" w:hAnsi="Verdana"/>
          <w:sz w:val="18"/>
          <w:szCs w:val="18"/>
        </w:rPr>
      </w:pPr>
      <w:r w:rsidRPr="00794CE4">
        <w:rPr>
          <w:rFonts w:ascii="Verdana" w:hAnsi="Verdana"/>
          <w:i/>
          <w:sz w:val="18"/>
          <w:szCs w:val="18"/>
        </w:rPr>
        <w:t>Behandelaar</w:t>
      </w:r>
      <w:r w:rsidRPr="00794CE4">
        <w:rPr>
          <w:rFonts w:ascii="Verdana" w:hAnsi="Verdana"/>
          <w:sz w:val="18"/>
          <w:szCs w:val="18"/>
        </w:rPr>
        <w:t xml:space="preserve"> selecteert </w:t>
      </w:r>
      <w:r w:rsidRPr="00794CE4">
        <w:rPr>
          <w:rFonts w:ascii="Verdana" w:hAnsi="Verdana"/>
          <w:b/>
          <w:sz w:val="18"/>
          <w:szCs w:val="18"/>
        </w:rPr>
        <w:t>verkiezing</w:t>
      </w:r>
      <w:r w:rsidR="00517E3F">
        <w:rPr>
          <w:rFonts w:ascii="Verdana" w:hAnsi="Verdana"/>
          <w:sz w:val="18"/>
          <w:szCs w:val="18"/>
        </w:rPr>
        <w:t>.</w:t>
      </w:r>
    </w:p>
    <w:p w:rsidR="00A26275" w:rsidRDefault="00A26275" w:rsidP="00753381">
      <w:pPr>
        <w:pStyle w:val="Plattetekst"/>
        <w:numPr>
          <w:ilvl w:val="0"/>
          <w:numId w:val="20"/>
        </w:numPr>
        <w:rPr>
          <w:rFonts w:ascii="Verdana" w:hAnsi="Verdana"/>
          <w:sz w:val="18"/>
          <w:szCs w:val="18"/>
        </w:rPr>
      </w:pPr>
      <w:r>
        <w:rPr>
          <w:rFonts w:ascii="Verdana" w:hAnsi="Verdana"/>
          <w:i/>
          <w:sz w:val="18"/>
          <w:szCs w:val="18"/>
        </w:rPr>
        <w:t xml:space="preserve">Behandelaar </w:t>
      </w:r>
      <w:r w:rsidR="00517E3F">
        <w:rPr>
          <w:rFonts w:ascii="Verdana" w:hAnsi="Verdana"/>
          <w:sz w:val="18"/>
          <w:szCs w:val="18"/>
        </w:rPr>
        <w:t>voert</w:t>
      </w:r>
      <w:r>
        <w:rPr>
          <w:rFonts w:ascii="Verdana" w:hAnsi="Verdana"/>
          <w:sz w:val="18"/>
          <w:szCs w:val="18"/>
        </w:rPr>
        <w:t xml:space="preserve"> </w:t>
      </w:r>
      <w:r w:rsidR="00517E3F">
        <w:rPr>
          <w:rFonts w:ascii="Verdana" w:hAnsi="Verdana"/>
          <w:b/>
          <w:sz w:val="18"/>
          <w:szCs w:val="18"/>
        </w:rPr>
        <w:t>osv kandidatenlijst</w:t>
      </w:r>
      <w:r w:rsidR="00517E3F">
        <w:rPr>
          <w:rFonts w:ascii="Verdana" w:hAnsi="Verdana"/>
          <w:sz w:val="18"/>
          <w:szCs w:val="18"/>
        </w:rPr>
        <w:t xml:space="preserve"> in.</w:t>
      </w:r>
    </w:p>
    <w:p w:rsidR="00794CE4" w:rsidRPr="00E660BD" w:rsidRDefault="00794CE4" w:rsidP="00753381">
      <w:pPr>
        <w:pStyle w:val="Plattetekst"/>
        <w:numPr>
          <w:ilvl w:val="0"/>
          <w:numId w:val="20"/>
        </w:numPr>
        <w:rPr>
          <w:rFonts w:ascii="Verdana" w:hAnsi="Verdana"/>
          <w:sz w:val="18"/>
          <w:szCs w:val="18"/>
        </w:rPr>
      </w:pPr>
      <w:r w:rsidRPr="00794CE4">
        <w:rPr>
          <w:rFonts w:ascii="Verdana" w:hAnsi="Verdana"/>
          <w:sz w:val="18"/>
          <w:szCs w:val="18"/>
        </w:rPr>
        <w:t xml:space="preserve">Systeem </w:t>
      </w:r>
      <w:r w:rsidR="000C3D93">
        <w:rPr>
          <w:rFonts w:ascii="Verdana" w:hAnsi="Verdana"/>
          <w:sz w:val="18"/>
          <w:szCs w:val="18"/>
        </w:rPr>
        <w:t>bepaalt</w:t>
      </w:r>
      <w:r w:rsidRPr="00794CE4">
        <w:rPr>
          <w:rFonts w:ascii="Verdana" w:hAnsi="Verdana"/>
          <w:sz w:val="18"/>
          <w:szCs w:val="18"/>
        </w:rPr>
        <w:t xml:space="preserve"> voorlopige </w:t>
      </w:r>
      <w:r w:rsidRPr="00794CE4">
        <w:rPr>
          <w:rFonts w:ascii="Verdana" w:hAnsi="Verdana"/>
          <w:b/>
          <w:sz w:val="18"/>
          <w:szCs w:val="18"/>
        </w:rPr>
        <w:t>kandidatenlijst</w:t>
      </w:r>
      <w:r w:rsidR="000C3D93">
        <w:rPr>
          <w:rFonts w:ascii="Verdana" w:hAnsi="Verdana"/>
          <w:b/>
          <w:sz w:val="18"/>
          <w:szCs w:val="18"/>
        </w:rPr>
        <w:t>(en)</w:t>
      </w:r>
      <w:r w:rsidRPr="00794CE4">
        <w:rPr>
          <w:rFonts w:ascii="Verdana" w:hAnsi="Verdana"/>
          <w:b/>
          <w:sz w:val="18"/>
          <w:szCs w:val="18"/>
        </w:rPr>
        <w:t xml:space="preserve"> </w:t>
      </w:r>
      <w:r w:rsidR="00A26275">
        <w:rPr>
          <w:rFonts w:ascii="Verdana" w:hAnsi="Verdana"/>
          <w:sz w:val="18"/>
          <w:szCs w:val="18"/>
        </w:rPr>
        <w:t xml:space="preserve">op basis van </w:t>
      </w:r>
      <w:r w:rsidR="00517E3F">
        <w:rPr>
          <w:rFonts w:ascii="Verdana" w:hAnsi="Verdana"/>
          <w:b/>
          <w:sz w:val="18"/>
          <w:szCs w:val="18"/>
        </w:rPr>
        <w:t>osv kandidatenlijst</w:t>
      </w:r>
      <w:r w:rsidR="00517E3F" w:rsidRPr="00517E3F">
        <w:rPr>
          <w:rFonts w:ascii="Verdana" w:hAnsi="Verdana"/>
          <w:sz w:val="18"/>
          <w:szCs w:val="18"/>
        </w:rPr>
        <w:t>.</w:t>
      </w:r>
    </w:p>
    <w:p w:rsidR="00794CE4" w:rsidRPr="00794CE4" w:rsidRDefault="00794CE4" w:rsidP="00794CE4">
      <w:pPr>
        <w:pStyle w:val="Plattetekst"/>
        <w:ind w:left="1080"/>
        <w:rPr>
          <w:rFonts w:ascii="Verdana" w:hAnsi="Verdana"/>
          <w:b/>
          <w:sz w:val="18"/>
          <w:szCs w:val="18"/>
        </w:rPr>
      </w:pPr>
      <w:r w:rsidRPr="00794CE4">
        <w:rPr>
          <w:rFonts w:ascii="Verdana" w:hAnsi="Verdana"/>
          <w:b/>
          <w:sz w:val="18"/>
          <w:szCs w:val="18"/>
        </w:rPr>
        <w:t xml:space="preserve">{valideren </w:t>
      </w:r>
      <w:r w:rsidR="00491C3E">
        <w:rPr>
          <w:rFonts w:ascii="Verdana" w:hAnsi="Verdana"/>
          <w:b/>
          <w:sz w:val="18"/>
          <w:szCs w:val="18"/>
        </w:rPr>
        <w:t>kandidatenlijst</w:t>
      </w:r>
      <w:r w:rsidRPr="00794CE4">
        <w:rPr>
          <w:rFonts w:ascii="Verdana" w:hAnsi="Verdana"/>
          <w:b/>
          <w:sz w:val="18"/>
          <w:szCs w:val="18"/>
        </w:rPr>
        <w:t xml:space="preserve">} </w:t>
      </w:r>
    </w:p>
    <w:p w:rsidR="00794CE4" w:rsidRPr="000C3D93" w:rsidRDefault="00794CE4" w:rsidP="00753381">
      <w:pPr>
        <w:pStyle w:val="Plattetekst"/>
        <w:numPr>
          <w:ilvl w:val="0"/>
          <w:numId w:val="20"/>
        </w:numPr>
        <w:rPr>
          <w:rFonts w:ascii="Verdana" w:hAnsi="Verdana"/>
          <w:sz w:val="18"/>
          <w:szCs w:val="18"/>
        </w:rPr>
      </w:pPr>
      <w:r w:rsidRPr="00794CE4">
        <w:rPr>
          <w:rFonts w:ascii="Verdana" w:hAnsi="Verdana"/>
          <w:sz w:val="18"/>
          <w:szCs w:val="18"/>
        </w:rPr>
        <w:t>Systeem valideert</w:t>
      </w:r>
      <w:r w:rsidR="000C3D93">
        <w:rPr>
          <w:rFonts w:ascii="Verdana" w:hAnsi="Verdana"/>
          <w:sz w:val="18"/>
          <w:szCs w:val="18"/>
        </w:rPr>
        <w:t xml:space="preserve"> voorlopige </w:t>
      </w:r>
      <w:r w:rsidR="000C3D93" w:rsidRPr="000C3D93">
        <w:rPr>
          <w:rFonts w:ascii="Verdana" w:hAnsi="Verdana"/>
          <w:b/>
          <w:sz w:val="18"/>
          <w:szCs w:val="18"/>
        </w:rPr>
        <w:t>ka</w:t>
      </w:r>
      <w:r w:rsidR="000C3D93">
        <w:rPr>
          <w:rFonts w:ascii="Verdana" w:hAnsi="Verdana"/>
          <w:b/>
          <w:sz w:val="18"/>
          <w:szCs w:val="18"/>
        </w:rPr>
        <w:t>n</w:t>
      </w:r>
      <w:r w:rsidR="000C3D93" w:rsidRPr="000C3D93">
        <w:rPr>
          <w:rFonts w:ascii="Verdana" w:hAnsi="Verdana"/>
          <w:b/>
          <w:sz w:val="18"/>
          <w:szCs w:val="18"/>
        </w:rPr>
        <w:t>didatenlijst(en)</w:t>
      </w:r>
      <w:r w:rsidR="000C3D93">
        <w:rPr>
          <w:rFonts w:ascii="Verdana" w:hAnsi="Verdana"/>
          <w:sz w:val="18"/>
          <w:szCs w:val="18"/>
        </w:rPr>
        <w:t xml:space="preserve"> en </w:t>
      </w:r>
      <w:r w:rsidRPr="00794CE4">
        <w:rPr>
          <w:rFonts w:ascii="Verdana" w:hAnsi="Verdana"/>
          <w:b/>
          <w:sz w:val="18"/>
          <w:szCs w:val="18"/>
        </w:rPr>
        <w:t>kandidaten</w:t>
      </w:r>
      <w:r>
        <w:rPr>
          <w:rFonts w:ascii="Verdana" w:hAnsi="Verdana"/>
          <w:sz w:val="18"/>
          <w:szCs w:val="18"/>
        </w:rPr>
        <w:t xml:space="preserve"> </w:t>
      </w:r>
      <w:r w:rsidR="000C3D93">
        <w:rPr>
          <w:rFonts w:ascii="Verdana" w:hAnsi="Verdana"/>
          <w:sz w:val="18"/>
          <w:szCs w:val="18"/>
        </w:rPr>
        <w:t xml:space="preserve">bij </w:t>
      </w:r>
      <w:r>
        <w:rPr>
          <w:rFonts w:ascii="Verdana" w:hAnsi="Verdana"/>
          <w:sz w:val="18"/>
          <w:szCs w:val="18"/>
        </w:rPr>
        <w:t xml:space="preserve">specifieke </w:t>
      </w:r>
      <w:r w:rsidRPr="00794CE4">
        <w:rPr>
          <w:rFonts w:ascii="Verdana" w:hAnsi="Verdana"/>
          <w:b/>
          <w:sz w:val="18"/>
          <w:szCs w:val="18"/>
        </w:rPr>
        <w:t>verkiezing</w:t>
      </w:r>
      <w:r>
        <w:rPr>
          <w:rFonts w:ascii="Verdana" w:hAnsi="Verdana"/>
          <w:sz w:val="18"/>
          <w:szCs w:val="18"/>
        </w:rPr>
        <w:t xml:space="preserve"> </w:t>
      </w:r>
      <w:r w:rsidR="000C3D93">
        <w:rPr>
          <w:rFonts w:ascii="Verdana" w:hAnsi="Verdana"/>
          <w:sz w:val="18"/>
          <w:szCs w:val="18"/>
        </w:rPr>
        <w:t xml:space="preserve">van de gemeenteraad </w:t>
      </w:r>
      <w:r>
        <w:rPr>
          <w:rFonts w:ascii="Verdana" w:hAnsi="Verdana"/>
          <w:sz w:val="18"/>
          <w:szCs w:val="18"/>
        </w:rPr>
        <w:t xml:space="preserve">(zie </w:t>
      </w:r>
      <w:r w:rsidR="005D257B">
        <w:rPr>
          <w:rFonts w:ascii="Verdana" w:hAnsi="Verdana"/>
          <w:sz w:val="18"/>
          <w:szCs w:val="18"/>
        </w:rPr>
        <w:t xml:space="preserve">BRG-13-04, </w:t>
      </w:r>
      <w:r>
        <w:rPr>
          <w:rFonts w:ascii="Verdana" w:hAnsi="Verdana"/>
          <w:sz w:val="18"/>
          <w:szCs w:val="18"/>
        </w:rPr>
        <w:t>BRG-13-0</w:t>
      </w:r>
      <w:r w:rsidR="005D257B">
        <w:rPr>
          <w:rFonts w:ascii="Verdana" w:hAnsi="Verdana"/>
          <w:sz w:val="18"/>
          <w:szCs w:val="18"/>
        </w:rPr>
        <w:t>7</w:t>
      </w:r>
      <w:r>
        <w:rPr>
          <w:rFonts w:ascii="Verdana" w:hAnsi="Verdana"/>
          <w:sz w:val="18"/>
          <w:szCs w:val="18"/>
        </w:rPr>
        <w:t>, MRG-13-02)</w:t>
      </w:r>
      <w:r w:rsidR="00517E3F">
        <w:rPr>
          <w:rFonts w:ascii="Verdana" w:hAnsi="Verdana"/>
          <w:sz w:val="18"/>
          <w:szCs w:val="18"/>
        </w:rPr>
        <w:t>.</w:t>
      </w:r>
    </w:p>
    <w:p w:rsidR="00794CE4" w:rsidRPr="000C3D93" w:rsidRDefault="00794CE4" w:rsidP="00E85BDA">
      <w:pPr>
        <w:pStyle w:val="Plattetekst"/>
        <w:numPr>
          <w:ilvl w:val="0"/>
          <w:numId w:val="20"/>
        </w:numPr>
        <w:rPr>
          <w:rFonts w:ascii="Verdana" w:hAnsi="Verdana"/>
          <w:sz w:val="18"/>
          <w:szCs w:val="18"/>
        </w:rPr>
      </w:pPr>
      <w:r w:rsidRPr="000C3D93">
        <w:rPr>
          <w:rFonts w:ascii="Verdana" w:hAnsi="Verdana"/>
          <w:sz w:val="18"/>
          <w:szCs w:val="18"/>
        </w:rPr>
        <w:t xml:space="preserve">Het systeem bepaalt </w:t>
      </w:r>
      <w:r w:rsidR="003F0163" w:rsidRPr="000C3D93">
        <w:rPr>
          <w:rFonts w:ascii="Verdana" w:hAnsi="Verdana"/>
          <w:sz w:val="18"/>
          <w:szCs w:val="18"/>
        </w:rPr>
        <w:t xml:space="preserve">per </w:t>
      </w:r>
      <w:r w:rsidR="003F0163" w:rsidRPr="000C3D93">
        <w:rPr>
          <w:rFonts w:ascii="Verdana" w:hAnsi="Verdana"/>
          <w:b/>
          <w:sz w:val="18"/>
          <w:szCs w:val="18"/>
        </w:rPr>
        <w:t>kandidaat</w:t>
      </w:r>
      <w:r w:rsidR="003F0163" w:rsidRPr="000C3D93">
        <w:rPr>
          <w:rFonts w:ascii="Verdana" w:hAnsi="Verdana"/>
          <w:sz w:val="18"/>
          <w:szCs w:val="18"/>
        </w:rPr>
        <w:t xml:space="preserve"> </w:t>
      </w:r>
      <w:r w:rsidRPr="000C3D93">
        <w:rPr>
          <w:rFonts w:ascii="Verdana" w:hAnsi="Verdana"/>
          <w:sz w:val="18"/>
          <w:szCs w:val="18"/>
        </w:rPr>
        <w:t xml:space="preserve">verschil tussen </w:t>
      </w:r>
      <w:r w:rsidR="00E85BDA" w:rsidRPr="000C3D93">
        <w:rPr>
          <w:rFonts w:ascii="Verdana" w:hAnsi="Verdana"/>
          <w:sz w:val="18"/>
          <w:szCs w:val="18"/>
        </w:rPr>
        <w:t xml:space="preserve">informatie van </w:t>
      </w:r>
      <w:r w:rsidRPr="000C3D93">
        <w:rPr>
          <w:rFonts w:ascii="Verdana" w:hAnsi="Verdana"/>
          <w:sz w:val="18"/>
          <w:szCs w:val="18"/>
        </w:rPr>
        <w:t xml:space="preserve">voorlopige </w:t>
      </w:r>
      <w:r w:rsidRPr="000C3D93">
        <w:rPr>
          <w:rFonts w:ascii="Verdana" w:hAnsi="Verdana"/>
          <w:b/>
          <w:sz w:val="18"/>
          <w:szCs w:val="18"/>
        </w:rPr>
        <w:t>kandidatenlijst</w:t>
      </w:r>
      <w:r w:rsidRPr="000C3D93">
        <w:rPr>
          <w:rFonts w:ascii="Verdana" w:hAnsi="Verdana"/>
          <w:sz w:val="18"/>
          <w:szCs w:val="18"/>
        </w:rPr>
        <w:t xml:space="preserve"> en de </w:t>
      </w:r>
      <w:r w:rsidRPr="000C3D93">
        <w:rPr>
          <w:rFonts w:ascii="Verdana" w:hAnsi="Verdana"/>
          <w:b/>
          <w:sz w:val="18"/>
          <w:szCs w:val="18"/>
        </w:rPr>
        <w:t>persoonsgegevens</w:t>
      </w:r>
      <w:r w:rsidRPr="000C3D93">
        <w:rPr>
          <w:rFonts w:ascii="Verdana" w:hAnsi="Verdana"/>
          <w:sz w:val="18"/>
          <w:szCs w:val="18"/>
        </w:rPr>
        <w:t xml:space="preserve"> (</w:t>
      </w:r>
      <w:r w:rsidR="00E85BDA" w:rsidRPr="000C3D93">
        <w:rPr>
          <w:rFonts w:ascii="Verdana" w:hAnsi="Verdana"/>
          <w:sz w:val="18"/>
          <w:szCs w:val="18"/>
        </w:rPr>
        <w:t xml:space="preserve">zie Special Requirement in </w:t>
      </w:r>
      <w:r w:rsidR="00E85BDA" w:rsidRPr="000C3D93">
        <w:rPr>
          <w:rFonts w:ascii="Verdana" w:hAnsi="Verdana"/>
          <w:sz w:val="18"/>
          <w:szCs w:val="18"/>
        </w:rPr>
        <w:fldChar w:fldCharType="begin"/>
      </w:r>
      <w:r w:rsidR="00E85BDA" w:rsidRPr="000C3D93">
        <w:rPr>
          <w:rFonts w:ascii="Verdana" w:hAnsi="Verdana"/>
          <w:sz w:val="18"/>
          <w:szCs w:val="18"/>
        </w:rPr>
        <w:instrText xml:space="preserve"> REF _Ref468903116 \r \h </w:instrText>
      </w:r>
      <w:r w:rsidR="00E85BDA" w:rsidRPr="000C3D93">
        <w:rPr>
          <w:rFonts w:ascii="Verdana" w:hAnsi="Verdana"/>
          <w:sz w:val="18"/>
          <w:szCs w:val="18"/>
        </w:rPr>
      </w:r>
      <w:r w:rsidR="00E85BDA" w:rsidRPr="000C3D93">
        <w:rPr>
          <w:rFonts w:ascii="Verdana" w:hAnsi="Verdana"/>
          <w:sz w:val="18"/>
          <w:szCs w:val="18"/>
        </w:rPr>
        <w:fldChar w:fldCharType="separate"/>
      </w:r>
      <w:r w:rsidR="00892DE1">
        <w:rPr>
          <w:rFonts w:ascii="Verdana" w:hAnsi="Verdana"/>
          <w:sz w:val="18"/>
          <w:szCs w:val="18"/>
        </w:rPr>
        <w:t>7.1</w:t>
      </w:r>
      <w:r w:rsidR="00E85BDA" w:rsidRPr="000C3D93">
        <w:rPr>
          <w:rFonts w:ascii="Verdana" w:hAnsi="Verdana"/>
          <w:sz w:val="18"/>
          <w:szCs w:val="18"/>
        </w:rPr>
        <w:fldChar w:fldCharType="end"/>
      </w:r>
      <w:r w:rsidR="00E85BDA" w:rsidRPr="000C3D93">
        <w:rPr>
          <w:rFonts w:ascii="Verdana" w:hAnsi="Verdana"/>
          <w:sz w:val="18"/>
          <w:szCs w:val="18"/>
        </w:rPr>
        <w:t>)</w:t>
      </w:r>
      <w:r w:rsidR="00FD5A8D" w:rsidRPr="000C3D93">
        <w:rPr>
          <w:rFonts w:ascii="Verdana" w:hAnsi="Verdana"/>
          <w:b/>
          <w:sz w:val="18"/>
          <w:szCs w:val="18"/>
        </w:rPr>
        <w:t xml:space="preserve"> </w:t>
      </w:r>
    </w:p>
    <w:p w:rsidR="00CF45E3" w:rsidRPr="005428B4" w:rsidRDefault="00CF45E3" w:rsidP="00CF45E3">
      <w:pPr>
        <w:pStyle w:val="Plattetekst"/>
        <w:ind w:left="1080"/>
        <w:rPr>
          <w:rFonts w:ascii="Verdana" w:hAnsi="Verdana"/>
          <w:b/>
          <w:sz w:val="18"/>
          <w:szCs w:val="18"/>
        </w:rPr>
      </w:pPr>
      <w:r w:rsidRPr="005428B4">
        <w:rPr>
          <w:rFonts w:ascii="Verdana" w:hAnsi="Verdana"/>
          <w:b/>
          <w:sz w:val="18"/>
          <w:szCs w:val="18"/>
        </w:rPr>
        <w:t xml:space="preserve">{valideren </w:t>
      </w:r>
      <w:r w:rsidR="00491C3E">
        <w:rPr>
          <w:rFonts w:ascii="Verdana" w:hAnsi="Verdana"/>
          <w:b/>
          <w:sz w:val="18"/>
          <w:szCs w:val="18"/>
        </w:rPr>
        <w:t xml:space="preserve">geen </w:t>
      </w:r>
      <w:r w:rsidRPr="005428B4">
        <w:rPr>
          <w:rFonts w:ascii="Verdana" w:hAnsi="Verdana"/>
          <w:b/>
          <w:sz w:val="18"/>
          <w:szCs w:val="18"/>
        </w:rPr>
        <w:t>verschillen}</w:t>
      </w:r>
    </w:p>
    <w:p w:rsidR="00CF45E3" w:rsidRDefault="00CF45E3" w:rsidP="00CF45E3">
      <w:pPr>
        <w:pStyle w:val="Plattetekst"/>
        <w:numPr>
          <w:ilvl w:val="0"/>
          <w:numId w:val="20"/>
        </w:numPr>
        <w:rPr>
          <w:rFonts w:ascii="Verdana" w:hAnsi="Verdana"/>
          <w:sz w:val="18"/>
          <w:szCs w:val="18"/>
        </w:rPr>
      </w:pPr>
      <w:r>
        <w:rPr>
          <w:rFonts w:ascii="Verdana" w:hAnsi="Verdana"/>
          <w:sz w:val="18"/>
          <w:szCs w:val="18"/>
        </w:rPr>
        <w:t>Het systeem valideert dat er geen verschillen zijn</w:t>
      </w:r>
      <w:r w:rsidR="00517E3F">
        <w:rPr>
          <w:rFonts w:ascii="Verdana" w:hAnsi="Verdana"/>
          <w:sz w:val="18"/>
          <w:szCs w:val="18"/>
        </w:rPr>
        <w:t>.</w:t>
      </w:r>
    </w:p>
    <w:p w:rsidR="00340A3C" w:rsidRDefault="0079387E" w:rsidP="0079387E">
      <w:pPr>
        <w:pStyle w:val="Plattetekst"/>
        <w:numPr>
          <w:ilvl w:val="0"/>
          <w:numId w:val="20"/>
        </w:numPr>
        <w:rPr>
          <w:rFonts w:ascii="Verdana" w:hAnsi="Verdana"/>
          <w:sz w:val="18"/>
          <w:szCs w:val="18"/>
        </w:rPr>
      </w:pPr>
      <w:r w:rsidRPr="00DA76D0">
        <w:rPr>
          <w:rFonts w:ascii="Verdana" w:hAnsi="Verdana"/>
          <w:sz w:val="18"/>
          <w:szCs w:val="18"/>
        </w:rPr>
        <w:t>Use case eindigt.</w:t>
      </w:r>
    </w:p>
    <w:p w:rsidR="00FD5A8D" w:rsidRPr="00FD5A8D" w:rsidRDefault="00FD5A8D" w:rsidP="0079387E">
      <w:pPr>
        <w:pStyle w:val="Plattetekst"/>
        <w:ind w:left="0"/>
        <w:rPr>
          <w:rFonts w:ascii="Verdana" w:hAnsi="Verdana"/>
          <w:sz w:val="18"/>
          <w:szCs w:val="18"/>
        </w:rPr>
      </w:pPr>
    </w:p>
    <w:p w:rsidR="00BA0DDC" w:rsidRPr="00DA76D0" w:rsidRDefault="008F5067" w:rsidP="00853563">
      <w:pPr>
        <w:pStyle w:val="Kop1"/>
        <w:rPr>
          <w:lang w:val="nl-NL"/>
        </w:rPr>
      </w:pPr>
      <w:bookmarkStart w:id="23" w:name="_Toc159292948"/>
      <w:bookmarkStart w:id="24" w:name="_Toc160883888"/>
      <w:bookmarkStart w:id="25" w:name="_Toc246384117"/>
      <w:bookmarkStart w:id="26" w:name="_Toc246384150"/>
      <w:bookmarkStart w:id="27" w:name="_Toc504847914"/>
      <w:r w:rsidRPr="00DA76D0">
        <w:rPr>
          <w:lang w:val="nl-NL"/>
        </w:rPr>
        <w:t>A</w:t>
      </w:r>
      <w:bookmarkEnd w:id="23"/>
      <w:bookmarkEnd w:id="24"/>
      <w:r w:rsidRPr="00DA76D0">
        <w:rPr>
          <w:lang w:val="nl-NL"/>
        </w:rPr>
        <w:t>lternatief</w:t>
      </w:r>
      <w:bookmarkEnd w:id="27"/>
      <w:r w:rsidRPr="00DA76D0">
        <w:rPr>
          <w:lang w:val="nl-NL"/>
        </w:rPr>
        <w:t xml:space="preserve"> </w:t>
      </w:r>
      <w:bookmarkEnd w:id="25"/>
      <w:bookmarkEnd w:id="26"/>
    </w:p>
    <w:p w:rsidR="00B27B3A" w:rsidRDefault="00B27B3A" w:rsidP="00B27B3A">
      <w:pPr>
        <w:pStyle w:val="Kop2"/>
        <w:keepNext w:val="0"/>
        <w:rPr>
          <w:lang w:val="nl-NL"/>
        </w:rPr>
      </w:pPr>
      <w:bookmarkStart w:id="28" w:name="_Toc421376003"/>
      <w:bookmarkStart w:id="29" w:name="_Toc504847915"/>
      <w:r>
        <w:t>Afhandelen kandidaat woonachtig in het buitenland</w:t>
      </w:r>
      <w:bookmarkEnd w:id="28"/>
      <w:bookmarkEnd w:id="29"/>
    </w:p>
    <w:p w:rsidR="00491C3E" w:rsidRDefault="00491C3E" w:rsidP="00491C3E">
      <w:pPr>
        <w:pStyle w:val="Kop2"/>
      </w:pPr>
      <w:bookmarkStart w:id="30" w:name="_Toc504847916"/>
      <w:r>
        <w:t>Kandidatenlijst niet valide</w:t>
      </w:r>
      <w:bookmarkEnd w:id="30"/>
    </w:p>
    <w:p w:rsidR="00491C3E" w:rsidRPr="00CF45E3" w:rsidRDefault="00491C3E" w:rsidP="00491C3E">
      <w:pPr>
        <w:pStyle w:val="Plattetekst"/>
        <w:rPr>
          <w:rFonts w:ascii="Verdana" w:hAnsi="Verdana"/>
          <w:sz w:val="18"/>
          <w:szCs w:val="18"/>
        </w:rPr>
      </w:pPr>
      <w:r w:rsidRPr="00CF45E3">
        <w:rPr>
          <w:rFonts w:ascii="Verdana" w:hAnsi="Verdana"/>
          <w:sz w:val="18"/>
          <w:szCs w:val="18"/>
        </w:rPr>
        <w:t xml:space="preserve">Als op </w:t>
      </w:r>
      <w:r w:rsidRPr="00CF45E3">
        <w:rPr>
          <w:rFonts w:ascii="Verdana" w:hAnsi="Verdana"/>
          <w:b/>
          <w:sz w:val="18"/>
          <w:szCs w:val="18"/>
        </w:rPr>
        <w:t xml:space="preserve">{valideren </w:t>
      </w:r>
      <w:r>
        <w:rPr>
          <w:rFonts w:ascii="Verdana" w:hAnsi="Verdana"/>
          <w:b/>
          <w:sz w:val="18"/>
          <w:szCs w:val="18"/>
        </w:rPr>
        <w:t>kandidatenlijst</w:t>
      </w:r>
      <w:r w:rsidRPr="00CF45E3">
        <w:rPr>
          <w:rFonts w:ascii="Verdana" w:hAnsi="Verdana"/>
          <w:b/>
          <w:sz w:val="18"/>
          <w:szCs w:val="18"/>
        </w:rPr>
        <w:t xml:space="preserve">} </w:t>
      </w:r>
      <w:r w:rsidRPr="00CF45E3">
        <w:rPr>
          <w:rFonts w:ascii="Verdana" w:hAnsi="Verdana"/>
          <w:sz w:val="18"/>
          <w:szCs w:val="18"/>
        </w:rPr>
        <w:t xml:space="preserve">het systeem valideert </w:t>
      </w:r>
      <w:r w:rsidR="000C3D93" w:rsidRPr="000C3D93">
        <w:rPr>
          <w:rFonts w:ascii="Verdana" w:hAnsi="Verdana"/>
          <w:b/>
          <w:sz w:val="18"/>
          <w:szCs w:val="18"/>
        </w:rPr>
        <w:t>ka</w:t>
      </w:r>
      <w:r w:rsidR="000C3D93">
        <w:rPr>
          <w:rFonts w:ascii="Verdana" w:hAnsi="Verdana"/>
          <w:b/>
          <w:sz w:val="18"/>
          <w:szCs w:val="18"/>
        </w:rPr>
        <w:t>n</w:t>
      </w:r>
      <w:r w:rsidR="000C3D93" w:rsidRPr="000C3D93">
        <w:rPr>
          <w:rFonts w:ascii="Verdana" w:hAnsi="Verdana"/>
          <w:b/>
          <w:sz w:val="18"/>
          <w:szCs w:val="18"/>
        </w:rPr>
        <w:t>didatenlijst(en)</w:t>
      </w:r>
      <w:r w:rsidR="000C3D93">
        <w:rPr>
          <w:rFonts w:ascii="Verdana" w:hAnsi="Verdana"/>
          <w:sz w:val="18"/>
          <w:szCs w:val="18"/>
        </w:rPr>
        <w:t xml:space="preserve"> en / of </w:t>
      </w:r>
      <w:r w:rsidR="000C3D93" w:rsidRPr="00794CE4">
        <w:rPr>
          <w:rFonts w:ascii="Verdana" w:hAnsi="Verdana"/>
          <w:b/>
          <w:sz w:val="18"/>
          <w:szCs w:val="18"/>
        </w:rPr>
        <w:t>kandidaten</w:t>
      </w:r>
      <w:r w:rsidR="000C3D93">
        <w:rPr>
          <w:rFonts w:ascii="Verdana" w:hAnsi="Verdana"/>
          <w:sz w:val="18"/>
          <w:szCs w:val="18"/>
        </w:rPr>
        <w:t xml:space="preserve"> </w:t>
      </w:r>
      <w:r>
        <w:rPr>
          <w:rFonts w:ascii="Verdana" w:hAnsi="Verdana"/>
          <w:sz w:val="18"/>
          <w:szCs w:val="18"/>
        </w:rPr>
        <w:t>niet valide zijn</w:t>
      </w:r>
      <w:r w:rsidRPr="00794CE4">
        <w:rPr>
          <w:rFonts w:ascii="Verdana" w:hAnsi="Verdana"/>
          <w:sz w:val="18"/>
          <w:szCs w:val="18"/>
        </w:rPr>
        <w:t xml:space="preserve"> </w:t>
      </w:r>
      <w:r w:rsidRPr="00CF45E3">
        <w:rPr>
          <w:rFonts w:ascii="Verdana" w:hAnsi="Verdana"/>
          <w:sz w:val="18"/>
          <w:szCs w:val="18"/>
        </w:rPr>
        <w:t>dan,</w:t>
      </w:r>
    </w:p>
    <w:p w:rsidR="00491C3E" w:rsidRDefault="00491C3E" w:rsidP="00491C3E">
      <w:pPr>
        <w:pStyle w:val="Plattetekst"/>
        <w:numPr>
          <w:ilvl w:val="0"/>
          <w:numId w:val="34"/>
        </w:numPr>
        <w:rPr>
          <w:rFonts w:ascii="Verdana" w:hAnsi="Verdana"/>
          <w:sz w:val="18"/>
          <w:szCs w:val="18"/>
        </w:rPr>
      </w:pPr>
      <w:r w:rsidRPr="00CF45E3">
        <w:rPr>
          <w:rFonts w:ascii="Verdana" w:hAnsi="Verdana"/>
          <w:sz w:val="18"/>
          <w:szCs w:val="18"/>
        </w:rPr>
        <w:t xml:space="preserve">Het systeem toont </w:t>
      </w:r>
      <w:r w:rsidR="000C3D93" w:rsidRPr="000C3D93">
        <w:rPr>
          <w:rFonts w:ascii="Verdana" w:hAnsi="Verdana"/>
          <w:b/>
          <w:sz w:val="18"/>
          <w:szCs w:val="18"/>
        </w:rPr>
        <w:t>ka</w:t>
      </w:r>
      <w:r w:rsidR="000C3D93">
        <w:rPr>
          <w:rFonts w:ascii="Verdana" w:hAnsi="Verdana"/>
          <w:b/>
          <w:sz w:val="18"/>
          <w:szCs w:val="18"/>
        </w:rPr>
        <w:t>n</w:t>
      </w:r>
      <w:r w:rsidR="000C3D93" w:rsidRPr="000C3D93">
        <w:rPr>
          <w:rFonts w:ascii="Verdana" w:hAnsi="Verdana"/>
          <w:b/>
          <w:sz w:val="18"/>
          <w:szCs w:val="18"/>
        </w:rPr>
        <w:t>didatenlijst</w:t>
      </w:r>
      <w:r w:rsidR="000C3D93">
        <w:rPr>
          <w:rFonts w:ascii="Verdana" w:hAnsi="Verdana"/>
          <w:b/>
          <w:sz w:val="18"/>
          <w:szCs w:val="18"/>
        </w:rPr>
        <w:t>(en)</w:t>
      </w:r>
      <w:r w:rsidR="000C3D93">
        <w:rPr>
          <w:rFonts w:ascii="Verdana" w:hAnsi="Verdana"/>
          <w:sz w:val="18"/>
          <w:szCs w:val="18"/>
        </w:rPr>
        <w:t xml:space="preserve"> en </w:t>
      </w:r>
      <w:r w:rsidR="000C3D93" w:rsidRPr="00794CE4">
        <w:rPr>
          <w:rFonts w:ascii="Verdana" w:hAnsi="Verdana"/>
          <w:b/>
          <w:sz w:val="18"/>
          <w:szCs w:val="18"/>
        </w:rPr>
        <w:t>kandidaten</w:t>
      </w:r>
      <w:r w:rsidR="000C3D93">
        <w:rPr>
          <w:rFonts w:ascii="Verdana" w:hAnsi="Verdana"/>
          <w:sz w:val="18"/>
          <w:szCs w:val="18"/>
        </w:rPr>
        <w:t xml:space="preserve"> </w:t>
      </w:r>
      <w:r>
        <w:rPr>
          <w:rFonts w:ascii="Verdana" w:hAnsi="Verdana"/>
          <w:sz w:val="18"/>
          <w:szCs w:val="18"/>
        </w:rPr>
        <w:t xml:space="preserve">en reden niet valide </w:t>
      </w:r>
    </w:p>
    <w:p w:rsidR="000C3D93" w:rsidRPr="00237E12" w:rsidRDefault="00491C3E" w:rsidP="0087052D">
      <w:pPr>
        <w:pStyle w:val="Plattetekst"/>
        <w:numPr>
          <w:ilvl w:val="0"/>
          <w:numId w:val="34"/>
        </w:numPr>
        <w:rPr>
          <w:lang w:val="x-none"/>
        </w:rPr>
      </w:pPr>
      <w:r w:rsidRPr="000C3D93">
        <w:rPr>
          <w:rFonts w:ascii="Verdana" w:hAnsi="Verdana"/>
          <w:sz w:val="18"/>
          <w:szCs w:val="18"/>
        </w:rPr>
        <w:t xml:space="preserve">Systeem print </w:t>
      </w:r>
      <w:r w:rsidR="000C3D93" w:rsidRPr="000C3D93">
        <w:rPr>
          <w:rFonts w:ascii="Verdana" w:hAnsi="Verdana"/>
          <w:b/>
          <w:sz w:val="18"/>
          <w:szCs w:val="18"/>
        </w:rPr>
        <w:t>kandidatenlijst(en)</w:t>
      </w:r>
      <w:r w:rsidR="000C3D93" w:rsidRPr="000C3D93">
        <w:rPr>
          <w:rFonts w:ascii="Verdana" w:hAnsi="Verdana"/>
          <w:sz w:val="18"/>
          <w:szCs w:val="18"/>
        </w:rPr>
        <w:t xml:space="preserve"> en </w:t>
      </w:r>
      <w:r w:rsidR="000C3D93" w:rsidRPr="000C3D93">
        <w:rPr>
          <w:rFonts w:ascii="Verdana" w:hAnsi="Verdana"/>
          <w:b/>
          <w:sz w:val="18"/>
          <w:szCs w:val="18"/>
        </w:rPr>
        <w:t>kandidaten</w:t>
      </w:r>
      <w:r w:rsidR="000C3D93" w:rsidRPr="000C3D93">
        <w:rPr>
          <w:rFonts w:ascii="Verdana" w:hAnsi="Verdana"/>
          <w:sz w:val="18"/>
          <w:szCs w:val="18"/>
        </w:rPr>
        <w:t xml:space="preserve"> </w:t>
      </w:r>
      <w:r w:rsidRPr="000C3D93">
        <w:rPr>
          <w:rFonts w:ascii="Verdana" w:hAnsi="Verdana"/>
          <w:sz w:val="18"/>
          <w:szCs w:val="18"/>
        </w:rPr>
        <w:t>en reden niet valide</w:t>
      </w:r>
    </w:p>
    <w:p w:rsidR="00491C3E" w:rsidRPr="000C3D93" w:rsidRDefault="00491C3E" w:rsidP="0087052D">
      <w:pPr>
        <w:pStyle w:val="Plattetekst"/>
        <w:numPr>
          <w:ilvl w:val="0"/>
          <w:numId w:val="34"/>
        </w:numPr>
        <w:rPr>
          <w:lang w:val="x-none"/>
        </w:rPr>
      </w:pPr>
      <w:r w:rsidRPr="000C3D93">
        <w:rPr>
          <w:rFonts w:ascii="Verdana" w:hAnsi="Verdana"/>
          <w:sz w:val="18"/>
          <w:szCs w:val="18"/>
        </w:rPr>
        <w:t>De use case eindigt.</w:t>
      </w:r>
    </w:p>
    <w:p w:rsidR="00CF45E3" w:rsidRPr="00CF45E3" w:rsidRDefault="00CF45E3" w:rsidP="00CF45E3">
      <w:pPr>
        <w:pStyle w:val="Kop2"/>
      </w:pPr>
      <w:bookmarkStart w:id="31" w:name="_Toc504847917"/>
      <w:r w:rsidRPr="00CF45E3">
        <w:lastRenderedPageBreak/>
        <w:t>Verschillen voorlopige kandidatenlijst en geregistreerde persoonsgegevens</w:t>
      </w:r>
      <w:bookmarkEnd w:id="31"/>
    </w:p>
    <w:p w:rsidR="00CF45E3" w:rsidRPr="00CF45E3" w:rsidRDefault="00CF45E3" w:rsidP="00CF45E3">
      <w:pPr>
        <w:pStyle w:val="Plattetekst"/>
        <w:rPr>
          <w:rFonts w:ascii="Verdana" w:hAnsi="Verdana"/>
          <w:sz w:val="18"/>
          <w:szCs w:val="18"/>
        </w:rPr>
      </w:pPr>
      <w:r w:rsidRPr="00CF45E3">
        <w:rPr>
          <w:rFonts w:ascii="Verdana" w:hAnsi="Verdana"/>
          <w:sz w:val="18"/>
          <w:szCs w:val="18"/>
        </w:rPr>
        <w:t xml:space="preserve">Als op </w:t>
      </w:r>
      <w:r w:rsidRPr="00CF45E3">
        <w:rPr>
          <w:rFonts w:ascii="Verdana" w:hAnsi="Verdana"/>
          <w:b/>
          <w:sz w:val="18"/>
          <w:szCs w:val="18"/>
        </w:rPr>
        <w:t xml:space="preserve">{valideren </w:t>
      </w:r>
      <w:r w:rsidR="00491C3E">
        <w:rPr>
          <w:rFonts w:ascii="Verdana" w:hAnsi="Verdana"/>
          <w:b/>
          <w:sz w:val="18"/>
          <w:szCs w:val="18"/>
        </w:rPr>
        <w:t xml:space="preserve">geen </w:t>
      </w:r>
      <w:r w:rsidRPr="00CF45E3">
        <w:rPr>
          <w:rFonts w:ascii="Verdana" w:hAnsi="Verdana"/>
          <w:b/>
          <w:sz w:val="18"/>
          <w:szCs w:val="18"/>
        </w:rPr>
        <w:t xml:space="preserve">verschillen} </w:t>
      </w:r>
      <w:r w:rsidRPr="00CF45E3">
        <w:rPr>
          <w:rFonts w:ascii="Verdana" w:hAnsi="Verdana"/>
          <w:sz w:val="18"/>
          <w:szCs w:val="18"/>
        </w:rPr>
        <w:t>het systeem valideert dat er verschillen</w:t>
      </w:r>
      <w:r w:rsidR="00491C3E">
        <w:rPr>
          <w:rFonts w:ascii="Verdana" w:hAnsi="Verdana"/>
          <w:sz w:val="18"/>
          <w:szCs w:val="18"/>
        </w:rPr>
        <w:t xml:space="preserve"> bepaalt zijn</w:t>
      </w:r>
      <w:r w:rsidRPr="00CF45E3">
        <w:rPr>
          <w:rFonts w:ascii="Verdana" w:hAnsi="Verdana"/>
          <w:sz w:val="18"/>
          <w:szCs w:val="18"/>
        </w:rPr>
        <w:t xml:space="preserve"> </w:t>
      </w:r>
      <w:r w:rsidR="00491C3E" w:rsidRPr="00794CE4">
        <w:rPr>
          <w:rFonts w:ascii="Verdana" w:hAnsi="Verdana"/>
          <w:sz w:val="18"/>
          <w:szCs w:val="18"/>
        </w:rPr>
        <w:t xml:space="preserve">tussen </w:t>
      </w:r>
      <w:r w:rsidR="00491C3E">
        <w:rPr>
          <w:rFonts w:ascii="Verdana" w:hAnsi="Verdana"/>
          <w:sz w:val="18"/>
          <w:szCs w:val="18"/>
        </w:rPr>
        <w:t xml:space="preserve">informatie van </w:t>
      </w:r>
      <w:r w:rsidR="00491C3E" w:rsidRPr="00794CE4">
        <w:rPr>
          <w:rFonts w:ascii="Verdana" w:hAnsi="Verdana"/>
          <w:sz w:val="18"/>
          <w:szCs w:val="18"/>
        </w:rPr>
        <w:t xml:space="preserve">voorlopige </w:t>
      </w:r>
      <w:r w:rsidR="00491C3E" w:rsidRPr="00794CE4">
        <w:rPr>
          <w:rFonts w:ascii="Verdana" w:hAnsi="Verdana"/>
          <w:b/>
          <w:sz w:val="18"/>
          <w:szCs w:val="18"/>
        </w:rPr>
        <w:t>kandidatenlijst</w:t>
      </w:r>
      <w:r w:rsidR="00491C3E" w:rsidRPr="00794CE4">
        <w:rPr>
          <w:rFonts w:ascii="Verdana" w:hAnsi="Verdana"/>
          <w:sz w:val="18"/>
          <w:szCs w:val="18"/>
        </w:rPr>
        <w:t xml:space="preserve"> en de </w:t>
      </w:r>
      <w:r w:rsidR="00491C3E" w:rsidRPr="003F0163">
        <w:rPr>
          <w:rFonts w:ascii="Verdana" w:hAnsi="Verdana"/>
          <w:b/>
          <w:sz w:val="18"/>
          <w:szCs w:val="18"/>
        </w:rPr>
        <w:t>persoonsgegevens</w:t>
      </w:r>
      <w:r w:rsidR="00491C3E" w:rsidRPr="00794CE4">
        <w:rPr>
          <w:rFonts w:ascii="Verdana" w:hAnsi="Verdana"/>
          <w:sz w:val="18"/>
          <w:szCs w:val="18"/>
        </w:rPr>
        <w:t xml:space="preserve"> </w:t>
      </w:r>
      <w:r w:rsidRPr="00CF45E3">
        <w:rPr>
          <w:rFonts w:ascii="Verdana" w:hAnsi="Verdana"/>
          <w:sz w:val="18"/>
          <w:szCs w:val="18"/>
        </w:rPr>
        <w:t>dan,</w:t>
      </w:r>
    </w:p>
    <w:p w:rsidR="00CF45E3" w:rsidRDefault="00CF45E3" w:rsidP="000C3D93">
      <w:pPr>
        <w:pStyle w:val="Plattetekst"/>
        <w:numPr>
          <w:ilvl w:val="0"/>
          <w:numId w:val="40"/>
        </w:numPr>
        <w:rPr>
          <w:rFonts w:ascii="Verdana" w:hAnsi="Verdana"/>
          <w:sz w:val="18"/>
          <w:szCs w:val="18"/>
        </w:rPr>
      </w:pPr>
      <w:r w:rsidRPr="00CF45E3">
        <w:rPr>
          <w:rFonts w:ascii="Verdana" w:hAnsi="Verdana"/>
          <w:sz w:val="18"/>
          <w:szCs w:val="18"/>
        </w:rPr>
        <w:t xml:space="preserve">Het systeem toont </w:t>
      </w:r>
      <w:r w:rsidR="00491C3E" w:rsidRPr="00491C3E">
        <w:rPr>
          <w:rFonts w:ascii="Verdana" w:hAnsi="Verdana"/>
          <w:b/>
          <w:sz w:val="18"/>
          <w:szCs w:val="18"/>
        </w:rPr>
        <w:t>kandidaten</w:t>
      </w:r>
      <w:r w:rsidR="00491C3E">
        <w:rPr>
          <w:rFonts w:ascii="Verdana" w:hAnsi="Verdana"/>
          <w:sz w:val="18"/>
          <w:szCs w:val="18"/>
        </w:rPr>
        <w:t xml:space="preserve"> en bepaalde</w:t>
      </w:r>
      <w:r w:rsidRPr="00CF45E3">
        <w:rPr>
          <w:rFonts w:ascii="Verdana" w:hAnsi="Verdana"/>
          <w:sz w:val="18"/>
          <w:szCs w:val="18"/>
        </w:rPr>
        <w:t xml:space="preserve"> verschillen</w:t>
      </w:r>
    </w:p>
    <w:p w:rsidR="00CF45E3" w:rsidRDefault="00CF45E3" w:rsidP="000C3D93">
      <w:pPr>
        <w:pStyle w:val="Plattetekst"/>
        <w:numPr>
          <w:ilvl w:val="0"/>
          <w:numId w:val="40"/>
        </w:numPr>
        <w:rPr>
          <w:rFonts w:ascii="Verdana" w:hAnsi="Verdana"/>
          <w:sz w:val="18"/>
          <w:szCs w:val="18"/>
        </w:rPr>
      </w:pPr>
      <w:r w:rsidRPr="00CF45E3">
        <w:rPr>
          <w:rFonts w:ascii="Verdana" w:hAnsi="Verdana"/>
          <w:sz w:val="18"/>
          <w:szCs w:val="18"/>
        </w:rPr>
        <w:t xml:space="preserve">Systeem print </w:t>
      </w:r>
      <w:r w:rsidR="00491C3E" w:rsidRPr="00491C3E">
        <w:rPr>
          <w:rFonts w:ascii="Verdana" w:hAnsi="Verdana"/>
          <w:b/>
          <w:sz w:val="18"/>
          <w:szCs w:val="18"/>
        </w:rPr>
        <w:t>kandidaten</w:t>
      </w:r>
      <w:r w:rsidR="00491C3E">
        <w:rPr>
          <w:rFonts w:ascii="Verdana" w:hAnsi="Verdana"/>
          <w:sz w:val="18"/>
          <w:szCs w:val="18"/>
        </w:rPr>
        <w:t xml:space="preserve"> en bepaalde </w:t>
      </w:r>
      <w:r w:rsidRPr="00CF45E3">
        <w:rPr>
          <w:rFonts w:ascii="Verdana" w:hAnsi="Verdana"/>
          <w:sz w:val="18"/>
          <w:szCs w:val="18"/>
        </w:rPr>
        <w:t>verschillen</w:t>
      </w:r>
    </w:p>
    <w:p w:rsidR="00CF45E3" w:rsidRPr="00CF45E3" w:rsidRDefault="00CF45E3" w:rsidP="000C3D93">
      <w:pPr>
        <w:pStyle w:val="Plattetekst"/>
        <w:numPr>
          <w:ilvl w:val="0"/>
          <w:numId w:val="40"/>
        </w:numPr>
        <w:rPr>
          <w:rFonts w:ascii="Verdana" w:hAnsi="Verdana"/>
          <w:sz w:val="18"/>
          <w:szCs w:val="18"/>
        </w:rPr>
      </w:pPr>
      <w:r w:rsidRPr="00CF45E3">
        <w:rPr>
          <w:rFonts w:ascii="Verdana" w:hAnsi="Verdana"/>
          <w:sz w:val="18"/>
          <w:szCs w:val="18"/>
        </w:rPr>
        <w:t>De use case eindigt.</w:t>
      </w:r>
    </w:p>
    <w:p w:rsidR="000B2288" w:rsidRPr="00DA76D0" w:rsidRDefault="000B2288" w:rsidP="000B2288">
      <w:pPr>
        <w:pStyle w:val="Kop2"/>
        <w:tabs>
          <w:tab w:val="clear" w:pos="0"/>
          <w:tab w:val="num" w:pos="709"/>
        </w:tabs>
        <w:ind w:left="709" w:hanging="709"/>
        <w:rPr>
          <w:lang w:val="nl-NL"/>
        </w:rPr>
      </w:pPr>
      <w:bookmarkStart w:id="32" w:name="_Toc297197065"/>
      <w:bookmarkStart w:id="33" w:name="_Toc299441251"/>
      <w:bookmarkStart w:id="34" w:name="_Toc504847918"/>
      <w:r w:rsidRPr="00DA76D0">
        <w:rPr>
          <w:lang w:val="nl-NL"/>
        </w:rPr>
        <w:t>Afhandelen printen mislukt</w:t>
      </w:r>
      <w:bookmarkEnd w:id="32"/>
      <w:bookmarkEnd w:id="33"/>
      <w:bookmarkEnd w:id="34"/>
    </w:p>
    <w:p w:rsidR="000B2288" w:rsidRPr="00DA76D0" w:rsidRDefault="000B2288" w:rsidP="00240C3C">
      <w:pPr>
        <w:pStyle w:val="Plattetekst"/>
        <w:ind w:left="0"/>
        <w:rPr>
          <w:rFonts w:ascii="Verdana" w:hAnsi="Verdana"/>
          <w:sz w:val="18"/>
          <w:szCs w:val="18"/>
        </w:rPr>
      </w:pPr>
    </w:p>
    <w:p w:rsidR="00C03331" w:rsidRPr="00DA76D0" w:rsidRDefault="00C03331" w:rsidP="008F5067">
      <w:pPr>
        <w:pStyle w:val="Kop1"/>
        <w:rPr>
          <w:lang w:val="nl-NL"/>
        </w:rPr>
      </w:pPr>
      <w:bookmarkStart w:id="35" w:name="_Toc159292949"/>
      <w:bookmarkStart w:id="36" w:name="_Toc160883889"/>
      <w:bookmarkStart w:id="37" w:name="_Toc246384118"/>
      <w:bookmarkStart w:id="38" w:name="_Toc246384151"/>
      <w:bookmarkStart w:id="39" w:name="_Toc504847919"/>
      <w:r w:rsidRPr="00DA76D0">
        <w:rPr>
          <w:lang w:val="nl-NL"/>
        </w:rPr>
        <w:t>Postcondities</w:t>
      </w:r>
      <w:bookmarkEnd w:id="39"/>
    </w:p>
    <w:p w:rsidR="00E825F1" w:rsidRPr="00DA76D0" w:rsidRDefault="00E825F1" w:rsidP="00E825F1">
      <w:pPr>
        <w:pStyle w:val="Plattetekst"/>
        <w:rPr>
          <w:rFonts w:ascii="Verdana" w:hAnsi="Verdana"/>
          <w:sz w:val="18"/>
        </w:rPr>
      </w:pPr>
      <w:r w:rsidRPr="00DA76D0">
        <w:rPr>
          <w:rFonts w:ascii="Verdana" w:hAnsi="Verdana"/>
          <w:sz w:val="18"/>
        </w:rPr>
        <w:t>N.v.t.</w:t>
      </w:r>
    </w:p>
    <w:p w:rsidR="00C03331" w:rsidRPr="00DA76D0" w:rsidRDefault="00C03331" w:rsidP="006C66A5">
      <w:pPr>
        <w:pStyle w:val="Kop1"/>
        <w:rPr>
          <w:lang w:val="nl-NL"/>
        </w:rPr>
      </w:pPr>
      <w:bookmarkStart w:id="40" w:name="_Toc504847920"/>
      <w:r w:rsidRPr="00DA76D0">
        <w:rPr>
          <w:lang w:val="nl-NL"/>
        </w:rPr>
        <w:t>Subflows</w:t>
      </w:r>
      <w:bookmarkEnd w:id="40"/>
    </w:p>
    <w:p w:rsidR="00E825F1" w:rsidRPr="00DA76D0" w:rsidRDefault="00E825F1" w:rsidP="00E825F1">
      <w:pPr>
        <w:pStyle w:val="Plattetekst"/>
        <w:rPr>
          <w:rFonts w:ascii="Verdana" w:hAnsi="Verdana"/>
          <w:sz w:val="18"/>
        </w:rPr>
      </w:pPr>
      <w:r w:rsidRPr="00DA76D0">
        <w:rPr>
          <w:rFonts w:ascii="Verdana" w:hAnsi="Verdana"/>
          <w:sz w:val="18"/>
        </w:rPr>
        <w:t>N.v.t.</w:t>
      </w:r>
    </w:p>
    <w:p w:rsidR="00AC130C" w:rsidRPr="00DA76D0" w:rsidRDefault="00AC130C" w:rsidP="00AC130C">
      <w:pPr>
        <w:pStyle w:val="VerborgenTekst"/>
        <w:rPr>
          <w:rFonts w:ascii="Verdana" w:hAnsi="Verdana"/>
          <w:sz w:val="18"/>
          <w:szCs w:val="18"/>
        </w:rPr>
      </w:pPr>
      <w:r w:rsidRPr="00DA76D0">
        <w:rPr>
          <w:rFonts w:ascii="Verdana" w:hAnsi="Verdana"/>
          <w:sz w:val="18"/>
          <w:szCs w:val="18"/>
        </w:rPr>
        <w:t>Subflows kunnen gebruikt worden indien een combinatie van stappen meerdere keren terug komt. Binnen het regulier verloop of alternatief verloop kan dan naar de betreffende subflow worden verwezen.</w:t>
      </w:r>
    </w:p>
    <w:p w:rsidR="008F5067" w:rsidRPr="00DA76D0" w:rsidRDefault="008F5067" w:rsidP="00856E2F">
      <w:pPr>
        <w:pStyle w:val="Kop1"/>
        <w:rPr>
          <w:lang w:val="nl-NL"/>
        </w:rPr>
      </w:pPr>
      <w:bookmarkStart w:id="41" w:name="_Toc504847921"/>
      <w:r w:rsidRPr="00DA76D0">
        <w:rPr>
          <w:lang w:val="nl-NL"/>
        </w:rPr>
        <w:t>Speciale Requirements</w:t>
      </w:r>
      <w:bookmarkEnd w:id="35"/>
      <w:bookmarkEnd w:id="36"/>
      <w:bookmarkEnd w:id="37"/>
      <w:bookmarkEnd w:id="38"/>
      <w:bookmarkEnd w:id="41"/>
    </w:p>
    <w:p w:rsidR="00E825F1" w:rsidRDefault="00E85BDA" w:rsidP="00E85BDA">
      <w:pPr>
        <w:pStyle w:val="Kop2"/>
        <w:rPr>
          <w:lang w:val="nl-NL"/>
        </w:rPr>
      </w:pPr>
      <w:bookmarkStart w:id="42" w:name="_Ref468903116"/>
      <w:bookmarkStart w:id="43" w:name="_Toc504847922"/>
      <w:r>
        <w:rPr>
          <w:lang w:val="nl-NL"/>
        </w:rPr>
        <w:t>Verschillen kandidatenlijst en persoonsgegevens</w:t>
      </w:r>
      <w:bookmarkEnd w:id="42"/>
      <w:bookmarkEnd w:id="43"/>
    </w:p>
    <w:p w:rsidR="00E85BDA" w:rsidRPr="00E85BDA" w:rsidRDefault="00E85BDA" w:rsidP="00717A97">
      <w:pPr>
        <w:pStyle w:val="Plattetekst"/>
        <w:rPr>
          <w:rFonts w:ascii="Verdana" w:hAnsi="Verdana"/>
          <w:sz w:val="18"/>
          <w:szCs w:val="18"/>
        </w:rPr>
      </w:pPr>
      <w:r>
        <w:rPr>
          <w:rFonts w:ascii="Verdana" w:hAnsi="Verdana"/>
          <w:sz w:val="18"/>
          <w:szCs w:val="18"/>
        </w:rPr>
        <w:t xml:space="preserve">De volgende verschillen worden gezien als verschil </w:t>
      </w:r>
      <w:r w:rsidRPr="00794CE4">
        <w:rPr>
          <w:rFonts w:ascii="Verdana" w:hAnsi="Verdana"/>
          <w:sz w:val="18"/>
          <w:szCs w:val="18"/>
        </w:rPr>
        <w:t xml:space="preserve">tussen </w:t>
      </w:r>
      <w:r>
        <w:rPr>
          <w:rFonts w:ascii="Verdana" w:hAnsi="Verdana"/>
          <w:sz w:val="18"/>
          <w:szCs w:val="18"/>
        </w:rPr>
        <w:t xml:space="preserve">informatie van </w:t>
      </w:r>
      <w:r w:rsidRPr="00794CE4">
        <w:rPr>
          <w:rFonts w:ascii="Verdana" w:hAnsi="Verdana"/>
          <w:sz w:val="18"/>
          <w:szCs w:val="18"/>
        </w:rPr>
        <w:t xml:space="preserve">voorlopige </w:t>
      </w:r>
      <w:r w:rsidRPr="00794CE4">
        <w:rPr>
          <w:rFonts w:ascii="Verdana" w:hAnsi="Verdana"/>
          <w:b/>
          <w:sz w:val="18"/>
          <w:szCs w:val="18"/>
        </w:rPr>
        <w:t>kandidatenlijst</w:t>
      </w:r>
      <w:r w:rsidRPr="00794CE4">
        <w:rPr>
          <w:rFonts w:ascii="Verdana" w:hAnsi="Verdana"/>
          <w:sz w:val="18"/>
          <w:szCs w:val="18"/>
        </w:rPr>
        <w:t xml:space="preserve"> en de </w:t>
      </w:r>
      <w:r w:rsidRPr="003F0163">
        <w:rPr>
          <w:rFonts w:ascii="Verdana" w:hAnsi="Verdana"/>
          <w:b/>
          <w:sz w:val="18"/>
          <w:szCs w:val="18"/>
        </w:rPr>
        <w:t>persoonsgegevens</w:t>
      </w:r>
      <w:r w:rsidR="00717A97">
        <w:rPr>
          <w:rFonts w:ascii="Verdana" w:hAnsi="Verdana"/>
          <w:sz w:val="18"/>
          <w:szCs w:val="18"/>
        </w:rPr>
        <w:t xml:space="preserve">: </w:t>
      </w:r>
      <w:r w:rsidRPr="00E85BDA">
        <w:rPr>
          <w:rFonts w:ascii="Verdana" w:hAnsi="Verdana"/>
          <w:sz w:val="18"/>
          <w:szCs w:val="18"/>
        </w:rPr>
        <w:t>Naam</w:t>
      </w:r>
      <w:r w:rsidR="00717A97">
        <w:rPr>
          <w:rFonts w:ascii="Verdana" w:hAnsi="Verdana"/>
          <w:sz w:val="18"/>
          <w:szCs w:val="18"/>
        </w:rPr>
        <w:t xml:space="preserve">, Geslacht, </w:t>
      </w:r>
      <w:r w:rsidR="00491C3E">
        <w:rPr>
          <w:rFonts w:ascii="Verdana" w:hAnsi="Verdana"/>
          <w:sz w:val="18"/>
          <w:szCs w:val="18"/>
        </w:rPr>
        <w:t>Geboortedatum</w:t>
      </w:r>
      <w:r w:rsidR="00717A97">
        <w:rPr>
          <w:rFonts w:ascii="Verdana" w:hAnsi="Verdana"/>
          <w:sz w:val="18"/>
          <w:szCs w:val="18"/>
        </w:rPr>
        <w:t xml:space="preserve"> en W</w:t>
      </w:r>
      <w:r w:rsidRPr="00E85BDA">
        <w:rPr>
          <w:rFonts w:ascii="Verdana" w:hAnsi="Verdana"/>
          <w:sz w:val="18"/>
          <w:szCs w:val="18"/>
        </w:rPr>
        <w:t>oonplaats</w:t>
      </w:r>
    </w:p>
    <w:p w:rsidR="008C26F0" w:rsidRPr="00DA76D0" w:rsidRDefault="00C03331" w:rsidP="000B2288">
      <w:pPr>
        <w:pStyle w:val="Kop1"/>
        <w:rPr>
          <w:lang w:val="nl-NL"/>
        </w:rPr>
      </w:pPr>
      <w:bookmarkStart w:id="44" w:name="_Toc504847923"/>
      <w:r w:rsidRPr="00DA76D0">
        <w:rPr>
          <w:lang w:val="nl-NL"/>
        </w:rPr>
        <w:t>Publieke Extension Points</w:t>
      </w:r>
      <w:bookmarkEnd w:id="44"/>
    </w:p>
    <w:p w:rsidR="00E825F1" w:rsidRPr="00DA76D0" w:rsidRDefault="00E825F1" w:rsidP="00E825F1">
      <w:pPr>
        <w:pStyle w:val="Plattetekst"/>
        <w:rPr>
          <w:rFonts w:ascii="Verdana" w:hAnsi="Verdana"/>
          <w:sz w:val="18"/>
        </w:rPr>
      </w:pPr>
      <w:r w:rsidRPr="00DA76D0">
        <w:rPr>
          <w:rFonts w:ascii="Verdana" w:hAnsi="Verdana"/>
          <w:sz w:val="18"/>
        </w:rPr>
        <w:t>N.v.t.</w:t>
      </w:r>
    </w:p>
    <w:sectPr w:rsidR="00E825F1" w:rsidRPr="00DA76D0" w:rsidSect="00E22CE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3C79" w:rsidRDefault="00743C79">
      <w:r>
        <w:separator/>
      </w:r>
    </w:p>
  </w:endnote>
  <w:endnote w:type="continuationSeparator" w:id="0">
    <w:p w:rsidR="00743C79" w:rsidRDefault="00743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 Condensed">
    <w:altName w:val="Times New Roman"/>
    <w:charset w:val="00"/>
    <w:family w:val="swiss"/>
    <w:pitch w:val="variable"/>
    <w:sig w:usb0="80000287" w:usb1="00000000" w:usb2="00000000" w:usb3="00000000" w:csb0="0000000F" w:csb1="00000000"/>
  </w:font>
  <w:font w:name="V&amp;W Syntax (Adobe)">
    <w:altName w:val="Arial Narrow"/>
    <w:charset w:val="00"/>
    <w:family w:val="swiss"/>
    <w:pitch w:val="variable"/>
    <w:sig w:usb0="00000003" w:usb1="00000000" w:usb2="00000000" w:usb3="00000000" w:csb0="00000001" w:csb1="00000000"/>
  </w:font>
  <w:font w:name="Myriad Roman">
    <w:altName w:val="Arial Narrow"/>
    <w:charset w:val="00"/>
    <w:family w:val="swiss"/>
    <w:pitch w:val="variable"/>
    <w:sig w:usb0="00000003" w:usb1="00000000" w:usb2="00000000" w:usb3="00000000" w:csb0="00000001" w:csb1="00000000"/>
  </w:font>
  <w:font w:name="Myriad-BoldItalic">
    <w:altName w:val="Times New Roman"/>
    <w:charset w:val="00"/>
    <w:family w:val="auto"/>
    <w:pitch w:val="variable"/>
    <w:sig w:usb0="00000003" w:usb1="00000000" w:usb2="00000000" w:usb3="00000000" w:csb0="00000001" w:csb1="00000000"/>
  </w:font>
  <w:font w:name="RabobankFont">
    <w:altName w:val="Times New Roman"/>
    <w:charset w:val="00"/>
    <w:family w:val="auto"/>
    <w:pitch w:val="variable"/>
    <w:sig w:usb0="00000003" w:usb1="00000000" w:usb2="00000000" w:usb3="00000000" w:csb0="00000001" w:csb1="00000000"/>
  </w:font>
  <w:font w:name="Myriad-ExtraBoldItalic">
    <w:altName w:val="Times New Roman"/>
    <w:charset w:val="00"/>
    <w:family w:val="auto"/>
    <w:pitch w:val="variable"/>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Verdana,Bold">
    <w:altName w:val="Verdan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Layout w:type="fixed"/>
      <w:tblLook w:val="0000" w:firstRow="0" w:lastRow="0" w:firstColumn="0" w:lastColumn="0" w:noHBand="0" w:noVBand="0"/>
    </w:tblPr>
    <w:tblGrid>
      <w:gridCol w:w="3162"/>
      <w:gridCol w:w="3162"/>
      <w:gridCol w:w="3282"/>
    </w:tblGrid>
    <w:tr w:rsidR="000B2288">
      <w:tc>
        <w:tcPr>
          <w:tcW w:w="3162" w:type="dxa"/>
        </w:tcPr>
        <w:p w:rsidR="000B2288" w:rsidRDefault="000B2288" w:rsidP="00442EED">
          <w:pPr>
            <w:snapToGrid w:val="0"/>
            <w:ind w:right="360"/>
          </w:pPr>
          <w:r>
            <w:t>Confidentieel</w:t>
          </w:r>
        </w:p>
      </w:tc>
      <w:tc>
        <w:tcPr>
          <w:tcW w:w="3162" w:type="dxa"/>
        </w:tcPr>
        <w:p w:rsidR="000B2288" w:rsidRDefault="000B2288" w:rsidP="00442EED">
          <w:pPr>
            <w:snapToGrid w:val="0"/>
            <w:jc w:val="center"/>
          </w:pPr>
          <w:r>
            <w:rPr>
              <w:rFonts w:ascii="Symbol" w:hAnsi="Symbol"/>
            </w:rPr>
            <w:t></w:t>
          </w:r>
          <w:r>
            <w:t>Modernisering GBA, 2009</w:t>
          </w:r>
        </w:p>
      </w:tc>
      <w:tc>
        <w:tcPr>
          <w:tcW w:w="3282" w:type="dxa"/>
        </w:tcPr>
        <w:p w:rsidR="000B2288" w:rsidRDefault="000B2288" w:rsidP="00442EED">
          <w:pPr>
            <w:snapToGrid w:val="0"/>
            <w:jc w:val="right"/>
          </w:pPr>
          <w:r>
            <w:t xml:space="preserve">Pagina </w:t>
          </w:r>
          <w:r>
            <w:rPr>
              <w:rStyle w:val="Paginanummer"/>
            </w:rPr>
            <w:fldChar w:fldCharType="begin"/>
          </w:r>
          <w:r>
            <w:rPr>
              <w:rStyle w:val="Paginanummer"/>
            </w:rPr>
            <w:instrText xml:space="preserve"> PAGE </w:instrText>
          </w:r>
          <w:r>
            <w:rPr>
              <w:rStyle w:val="Paginanummer"/>
            </w:rPr>
            <w:fldChar w:fldCharType="separate"/>
          </w:r>
          <w:r w:rsidR="00A739A3">
            <w:rPr>
              <w:rStyle w:val="Paginanummer"/>
              <w:noProof/>
            </w:rPr>
            <w:t>1</w:t>
          </w:r>
          <w:r>
            <w:rPr>
              <w:rStyle w:val="Paginanummer"/>
            </w:rPr>
            <w:fldChar w:fldCharType="end"/>
          </w:r>
          <w:r>
            <w:rPr>
              <w:rStyle w:val="Paginanummer"/>
            </w:rPr>
            <w:t xml:space="preserve"> van </w:t>
          </w:r>
          <w:r>
            <w:rPr>
              <w:rStyle w:val="Paginanummer"/>
            </w:rPr>
            <w:fldChar w:fldCharType="begin"/>
          </w:r>
          <w:r>
            <w:rPr>
              <w:rStyle w:val="Paginanummer"/>
            </w:rPr>
            <w:instrText xml:space="preserve"> NUMPAGES \*Arabic </w:instrText>
          </w:r>
          <w:r>
            <w:rPr>
              <w:rStyle w:val="Paginanummer"/>
            </w:rPr>
            <w:fldChar w:fldCharType="separate"/>
          </w:r>
          <w:r w:rsidR="00892DE1">
            <w:rPr>
              <w:rStyle w:val="Paginanummer"/>
              <w:noProof/>
            </w:rPr>
            <w:t>5</w:t>
          </w:r>
          <w:r>
            <w:rPr>
              <w:rStyle w:val="Paginanummer"/>
            </w:rPr>
            <w:fldChar w:fldCharType="end"/>
          </w:r>
        </w:p>
      </w:tc>
    </w:tr>
  </w:tbl>
  <w:p w:rsidR="000B2288" w:rsidRDefault="000B228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288" w:rsidRDefault="000B228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282"/>
    </w:tblGrid>
    <w:tr w:rsidR="000B2288" w:rsidRPr="00CB4DBC">
      <w:tc>
        <w:tcPr>
          <w:tcW w:w="3162" w:type="dxa"/>
          <w:tcBorders>
            <w:top w:val="nil"/>
            <w:left w:val="nil"/>
            <w:bottom w:val="nil"/>
            <w:right w:val="nil"/>
          </w:tcBorders>
        </w:tcPr>
        <w:p w:rsidR="000B2288" w:rsidRPr="00CB4DBC" w:rsidRDefault="000B2288" w:rsidP="00F7202E">
          <w:pPr>
            <w:ind w:right="360"/>
            <w:rPr>
              <w:sz w:val="13"/>
              <w:szCs w:val="13"/>
            </w:rPr>
          </w:pPr>
          <w:r w:rsidRPr="00CB4DBC">
            <w:rPr>
              <w:sz w:val="13"/>
              <w:szCs w:val="13"/>
            </w:rPr>
            <w:t>Confidentieel</w:t>
          </w:r>
        </w:p>
      </w:tc>
      <w:tc>
        <w:tcPr>
          <w:tcW w:w="3162" w:type="dxa"/>
          <w:tcBorders>
            <w:top w:val="nil"/>
            <w:left w:val="nil"/>
            <w:bottom w:val="nil"/>
            <w:right w:val="nil"/>
          </w:tcBorders>
        </w:tcPr>
        <w:p w:rsidR="000B2288" w:rsidRPr="00CB4DBC" w:rsidRDefault="000B2288" w:rsidP="00F7202E">
          <w:pPr>
            <w:jc w:val="center"/>
            <w:rPr>
              <w:sz w:val="13"/>
              <w:szCs w:val="13"/>
            </w:rPr>
          </w:pPr>
          <w:r w:rsidRPr="00CB4DBC">
            <w:rPr>
              <w:sz w:val="13"/>
              <w:szCs w:val="13"/>
            </w:rPr>
            <w:sym w:font="Symbol" w:char="F0D3"/>
          </w:r>
          <w:r w:rsidRPr="00CB4DBC">
            <w:rPr>
              <w:sz w:val="13"/>
              <w:szCs w:val="13"/>
            </w:rPr>
            <w:fldChar w:fldCharType="begin"/>
          </w:r>
          <w:r w:rsidRPr="00CB4DBC">
            <w:rPr>
              <w:sz w:val="13"/>
              <w:szCs w:val="13"/>
            </w:rPr>
            <w:instrText xml:space="preserve"> DOCPROPERTY "Company"  \* MERGEFORMAT </w:instrText>
          </w:r>
          <w:r w:rsidRPr="00CB4DBC">
            <w:rPr>
              <w:sz w:val="13"/>
              <w:szCs w:val="13"/>
            </w:rPr>
            <w:fldChar w:fldCharType="separate"/>
          </w:r>
          <w:r w:rsidR="00892DE1">
            <w:rPr>
              <w:sz w:val="13"/>
              <w:szCs w:val="13"/>
            </w:rPr>
            <w:t>VNG</w:t>
          </w:r>
          <w:r w:rsidRPr="00CB4DBC">
            <w:rPr>
              <w:sz w:val="13"/>
              <w:szCs w:val="13"/>
            </w:rPr>
            <w:fldChar w:fldCharType="end"/>
          </w:r>
          <w:r w:rsidR="00761D48">
            <w:rPr>
              <w:sz w:val="13"/>
              <w:szCs w:val="13"/>
            </w:rPr>
            <w:t>, 201</w:t>
          </w:r>
          <w:r w:rsidR="00F91B6C">
            <w:rPr>
              <w:sz w:val="13"/>
              <w:szCs w:val="13"/>
            </w:rPr>
            <w:t>8</w:t>
          </w:r>
        </w:p>
      </w:tc>
      <w:tc>
        <w:tcPr>
          <w:tcW w:w="3282" w:type="dxa"/>
          <w:tcBorders>
            <w:top w:val="nil"/>
            <w:left w:val="nil"/>
            <w:bottom w:val="nil"/>
            <w:right w:val="nil"/>
          </w:tcBorders>
        </w:tcPr>
        <w:p w:rsidR="000B2288" w:rsidRPr="00CB4DBC" w:rsidRDefault="000B2288" w:rsidP="00F7202E">
          <w:pPr>
            <w:jc w:val="right"/>
            <w:rPr>
              <w:sz w:val="13"/>
              <w:szCs w:val="13"/>
            </w:rPr>
          </w:pPr>
          <w:r w:rsidRPr="00CB4DBC">
            <w:rPr>
              <w:sz w:val="13"/>
              <w:szCs w:val="13"/>
            </w:rPr>
            <w:t xml:space="preserve">Pagina </w:t>
          </w:r>
          <w:r w:rsidRPr="00CB4DBC">
            <w:rPr>
              <w:rStyle w:val="Paginanummer"/>
              <w:sz w:val="13"/>
              <w:szCs w:val="13"/>
            </w:rPr>
            <w:fldChar w:fldCharType="begin"/>
          </w:r>
          <w:r w:rsidRPr="00CB4DBC">
            <w:rPr>
              <w:rStyle w:val="Paginanummer"/>
              <w:sz w:val="13"/>
              <w:szCs w:val="13"/>
            </w:rPr>
            <w:instrText xml:space="preserve"> PAGE </w:instrText>
          </w:r>
          <w:r w:rsidRPr="00CB4DBC">
            <w:rPr>
              <w:rStyle w:val="Paginanummer"/>
              <w:sz w:val="13"/>
              <w:szCs w:val="13"/>
            </w:rPr>
            <w:fldChar w:fldCharType="separate"/>
          </w:r>
          <w:r w:rsidR="00892DE1">
            <w:rPr>
              <w:rStyle w:val="Paginanummer"/>
              <w:noProof/>
              <w:sz w:val="13"/>
              <w:szCs w:val="13"/>
            </w:rPr>
            <w:t>4</w:t>
          </w:r>
          <w:r w:rsidRPr="00CB4DBC">
            <w:rPr>
              <w:rStyle w:val="Paginanummer"/>
              <w:sz w:val="13"/>
              <w:szCs w:val="13"/>
            </w:rPr>
            <w:fldChar w:fldCharType="end"/>
          </w:r>
          <w:r w:rsidRPr="00CB4DBC">
            <w:rPr>
              <w:rStyle w:val="Paginanummer"/>
              <w:sz w:val="13"/>
              <w:szCs w:val="13"/>
            </w:rPr>
            <w:t xml:space="preserve"> van </w:t>
          </w:r>
          <w:r w:rsidRPr="00CB4DBC">
            <w:rPr>
              <w:rStyle w:val="Paginanummer"/>
              <w:sz w:val="13"/>
              <w:szCs w:val="13"/>
            </w:rPr>
            <w:fldChar w:fldCharType="begin"/>
          </w:r>
          <w:r w:rsidRPr="00CB4DBC">
            <w:rPr>
              <w:rStyle w:val="Paginanummer"/>
              <w:sz w:val="13"/>
              <w:szCs w:val="13"/>
            </w:rPr>
            <w:instrText xml:space="preserve"> NUMPAGES </w:instrText>
          </w:r>
          <w:r w:rsidRPr="00CB4DBC">
            <w:rPr>
              <w:rStyle w:val="Paginanummer"/>
              <w:sz w:val="13"/>
              <w:szCs w:val="13"/>
            </w:rPr>
            <w:fldChar w:fldCharType="separate"/>
          </w:r>
          <w:r w:rsidR="00892DE1">
            <w:rPr>
              <w:rStyle w:val="Paginanummer"/>
              <w:noProof/>
              <w:sz w:val="13"/>
              <w:szCs w:val="13"/>
            </w:rPr>
            <w:t>5</w:t>
          </w:r>
          <w:r w:rsidRPr="00CB4DBC">
            <w:rPr>
              <w:rStyle w:val="Paginanummer"/>
              <w:sz w:val="13"/>
              <w:szCs w:val="13"/>
            </w:rPr>
            <w:fldChar w:fldCharType="end"/>
          </w:r>
          <w:bookmarkStart w:id="45" w:name="_Toc241456315"/>
          <w:bookmarkStart w:id="46" w:name="_Toc241456387"/>
          <w:bookmarkStart w:id="47" w:name="_Toc241456459"/>
          <w:bookmarkStart w:id="48" w:name="_Toc241456531"/>
          <w:bookmarkStart w:id="49" w:name="_Toc241456881"/>
        </w:p>
      </w:tc>
    </w:tr>
  </w:tbl>
  <w:p w:rsidR="000B2288" w:rsidRPr="00CB4DBC" w:rsidRDefault="000B2288" w:rsidP="00F7202E">
    <w:pPr>
      <w:pStyle w:val="Voettekst"/>
      <w:rPr>
        <w:sz w:val="13"/>
        <w:szCs w:val="13"/>
      </w:rPr>
    </w:pPr>
  </w:p>
  <w:p w:rsidR="000B2288" w:rsidRDefault="000B2288" w:rsidP="00F7202E"/>
  <w:p w:rsidR="000B2288" w:rsidRDefault="000B2288" w:rsidP="00953D21"/>
  <w:bookmarkEnd w:id="45"/>
  <w:bookmarkEnd w:id="46"/>
  <w:bookmarkEnd w:id="47"/>
  <w:bookmarkEnd w:id="48"/>
  <w:bookmarkEnd w:id="49"/>
  <w:p w:rsidR="000B2288" w:rsidRDefault="000B2288" w:rsidP="007516B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288" w:rsidRDefault="000B22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3C79" w:rsidRDefault="00743C79">
      <w:r>
        <w:separator/>
      </w:r>
    </w:p>
  </w:footnote>
  <w:footnote w:type="continuationSeparator" w:id="0">
    <w:p w:rsidR="00743C79" w:rsidRDefault="00743C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227"/>
    </w:tblGrid>
    <w:tr w:rsidR="000B2288" w:rsidRPr="005D4772">
      <w:trPr>
        <w:trHeight w:val="276"/>
      </w:trPr>
      <w:tc>
        <w:tcPr>
          <w:tcW w:w="6379" w:type="dxa"/>
        </w:tcPr>
        <w:p w:rsidR="000B2288" w:rsidRPr="003838A5" w:rsidRDefault="000B2288" w:rsidP="00D42387">
          <w:pPr>
            <w:pStyle w:val="Plattetekst"/>
            <w:spacing w:after="0"/>
            <w:ind w:left="0"/>
            <w:rPr>
              <w:rFonts w:ascii="Verdana" w:hAnsi="Verdana"/>
              <w:sz w:val="18"/>
              <w:lang w:val="en-GB"/>
            </w:rPr>
          </w:pPr>
          <w:r w:rsidRPr="003838A5">
            <w:rPr>
              <w:rFonts w:ascii="Verdana" w:hAnsi="Verdana"/>
              <w:sz w:val="18"/>
              <w:lang w:val="en-GB"/>
            </w:rPr>
            <w:t xml:space="preserve">Project : </w:t>
          </w:r>
          <w:r w:rsidRPr="003838A5">
            <w:rPr>
              <w:rFonts w:ascii="Verdana" w:hAnsi="Verdana"/>
              <w:sz w:val="18"/>
            </w:rPr>
            <w:fldChar w:fldCharType="begin"/>
          </w:r>
          <w:r w:rsidRPr="003838A5">
            <w:rPr>
              <w:rFonts w:ascii="Verdana" w:hAnsi="Verdana"/>
              <w:sz w:val="18"/>
              <w:lang w:val="en-GB"/>
            </w:rPr>
            <w:instrText xml:space="preserve"> DOCPROPERTY  Subject  \* MERGEFORMAT </w:instrText>
          </w:r>
          <w:r w:rsidRPr="003838A5">
            <w:rPr>
              <w:rFonts w:ascii="Verdana" w:hAnsi="Verdana"/>
              <w:sz w:val="18"/>
            </w:rPr>
            <w:fldChar w:fldCharType="separate"/>
          </w:r>
          <w:r w:rsidR="00892DE1">
            <w:rPr>
              <w:rFonts w:ascii="Verdana" w:hAnsi="Verdana"/>
              <w:sz w:val="18"/>
              <w:lang w:val="en-GB"/>
            </w:rPr>
            <w:t>BZM specificaties</w:t>
          </w:r>
          <w:r w:rsidRPr="003838A5">
            <w:rPr>
              <w:rFonts w:ascii="Verdana" w:hAnsi="Verdana"/>
              <w:sz w:val="18"/>
            </w:rPr>
            <w:fldChar w:fldCharType="end"/>
          </w:r>
        </w:p>
      </w:tc>
      <w:tc>
        <w:tcPr>
          <w:tcW w:w="3227" w:type="dxa"/>
        </w:tcPr>
        <w:p w:rsidR="000B2288" w:rsidRPr="00A134D8" w:rsidRDefault="000B2288" w:rsidP="00D42387">
          <w:pPr>
            <w:tabs>
              <w:tab w:val="left" w:pos="851"/>
            </w:tabs>
            <w:spacing w:before="40"/>
            <w:ind w:right="68"/>
          </w:pPr>
          <w:r w:rsidRPr="00A134D8">
            <w:t xml:space="preserve">Versie: </w:t>
          </w:r>
          <w:r w:rsidR="00743C79">
            <w:fldChar w:fldCharType="begin"/>
          </w:r>
          <w:r w:rsidR="00743C79">
            <w:instrText xml:space="preserve"> DOCPROPERTY "Versie"  \* MERGEFORMAT </w:instrText>
          </w:r>
          <w:r w:rsidR="00743C79">
            <w:fldChar w:fldCharType="separate"/>
          </w:r>
          <w:r w:rsidR="00892DE1">
            <w:t>5.0.0</w:t>
          </w:r>
          <w:r w:rsidR="00743C79">
            <w:fldChar w:fldCharType="end"/>
          </w:r>
        </w:p>
      </w:tc>
    </w:tr>
    <w:tr w:rsidR="000B2288">
      <w:tc>
        <w:tcPr>
          <w:tcW w:w="6379" w:type="dxa"/>
        </w:tcPr>
        <w:p w:rsidR="000B2288" w:rsidRPr="00A134D8" w:rsidRDefault="000B2288" w:rsidP="00D42387">
          <w:r w:rsidRPr="00A134D8">
            <w:t xml:space="preserve">Document : </w:t>
          </w:r>
          <w:r w:rsidR="00743C79">
            <w:fldChar w:fldCharType="begin"/>
          </w:r>
          <w:r w:rsidR="00743C79">
            <w:instrText xml:space="preserve"> TITLE  \* MERGEFORMAT </w:instrText>
          </w:r>
          <w:r w:rsidR="00743C79">
            <w:fldChar w:fldCharType="separate"/>
          </w:r>
          <w:r w:rsidR="00892DE1">
            <w:t>KUC137 Controleren kandidatenlijsten</w:t>
          </w:r>
          <w:r w:rsidR="00743C79">
            <w:fldChar w:fldCharType="end"/>
          </w:r>
        </w:p>
      </w:tc>
      <w:tc>
        <w:tcPr>
          <w:tcW w:w="3227" w:type="dxa"/>
        </w:tcPr>
        <w:p w:rsidR="000B2288" w:rsidRPr="00A134D8" w:rsidRDefault="000B2288" w:rsidP="00D42387">
          <w:pPr>
            <w:tabs>
              <w:tab w:val="left" w:pos="851"/>
            </w:tabs>
          </w:pPr>
          <w:r w:rsidRPr="00A134D8">
            <w:t xml:space="preserve">Datum: </w:t>
          </w:r>
          <w:r w:rsidR="00743C79">
            <w:fldChar w:fldCharType="begin"/>
          </w:r>
          <w:r w:rsidR="00743C79">
            <w:instrText xml:space="preserve"> DOCPROPERTY "Datum"  \* MERGEFORMAT </w:instrText>
          </w:r>
          <w:r w:rsidR="00743C79">
            <w:fldChar w:fldCharType="separate"/>
          </w:r>
          <w:r w:rsidR="00892DE1">
            <w:t>05-02-2018</w:t>
          </w:r>
          <w:r w:rsidR="00743C79">
            <w:fldChar w:fldCharType="end"/>
          </w:r>
        </w:p>
      </w:tc>
    </w:tr>
  </w:tbl>
  <w:p w:rsidR="000B2288" w:rsidRDefault="000B2288">
    <w:pPr>
      <w:pStyle w:val="Koptekst"/>
    </w:pPr>
  </w:p>
  <w:p w:rsidR="000B2288" w:rsidRDefault="000B228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1D48" w:rsidRPr="00ED71D6" w:rsidRDefault="00806F20" w:rsidP="001224FD">
    <w:pPr>
      <w:tabs>
        <w:tab w:val="left" w:pos="2415"/>
      </w:tabs>
      <w:rPr>
        <w:rFonts w:ascii="Arial" w:hAnsi="Arial" w:cs="Arial"/>
        <w:sz w:val="24"/>
        <w:szCs w:val="24"/>
      </w:rPr>
    </w:pPr>
    <w:r>
      <w:rPr>
        <w:rFonts w:ascii="Arial" w:hAnsi="Arial" w:cs="Arial"/>
        <w:noProof/>
        <w:sz w:val="24"/>
        <w:szCs w:val="24"/>
        <w:lang w:eastAsia="nl-NL"/>
      </w:rPr>
      <mc:AlternateContent>
        <mc:Choice Requires="wps">
          <w:drawing>
            <wp:anchor distT="0" distB="0" distL="114300" distR="114300" simplePos="0" relativeHeight="251657216" behindDoc="0" locked="0" layoutInCell="1" allowOverlap="1">
              <wp:simplePos x="0" y="0"/>
              <wp:positionH relativeFrom="column">
                <wp:posOffset>2776855</wp:posOffset>
              </wp:positionH>
              <wp:positionV relativeFrom="paragraph">
                <wp:posOffset>-156845</wp:posOffset>
              </wp:positionV>
              <wp:extent cx="2990850" cy="12001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200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1D48" w:rsidRPr="00B93179" w:rsidRDefault="00806F20" w:rsidP="001224FD">
                          <w:pPr>
                            <w:jc w:val="right"/>
                          </w:pPr>
                          <w:r w:rsidRPr="00FC0014">
                            <w:rPr>
                              <w:noProof/>
                              <w:lang w:eastAsia="nl-NL"/>
                            </w:rPr>
                            <w:drawing>
                              <wp:inline distT="0" distB="0" distL="0" distR="0">
                                <wp:extent cx="2603500" cy="1092200"/>
                                <wp:effectExtent l="0" t="0" r="0" b="0"/>
                                <wp:docPr id="5" name="Afbeelding 53" descr="C:\Users\Henri\AppData\Local\Microsoft\Windows\INetCache\Content.Word\NV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3" descr="C:\Users\Henri\AppData\Local\Microsoft\Windows\INetCache\Content.Word\NV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10922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18.65pt;margin-top:-12.35pt;width:235.5pt;height:9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ru4swIAALo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" filled="f" stroked="f">
              <v:textbox>
                <w:txbxContent>
                  <w:p w:rsidR="00761D48" w:rsidRPr="00B93179" w:rsidRDefault="00806F20" w:rsidP="001224FD">
                    <w:pPr>
                      <w:jc w:val="right"/>
                    </w:pPr>
                    <w:r w:rsidRPr="00FC0014">
                      <w:rPr>
                        <w:noProof/>
                        <w:lang w:eastAsia="nl-NL"/>
                      </w:rPr>
                      <w:drawing>
                        <wp:inline distT="0" distB="0" distL="0" distR="0">
                          <wp:extent cx="2603500" cy="1092200"/>
                          <wp:effectExtent l="0" t="0" r="0" b="0"/>
                          <wp:docPr id="5" name="Afbeelding 53" descr="C:\Users\Henri\AppData\Local\Microsoft\Windows\INetCache\Content.Word\NV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3" descr="C:\Users\Henri\AppData\Local\Microsoft\Windows\INetCache\Content.Word\NV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1092200"/>
                                  </a:xfrm>
                                  <a:prstGeom prst="rect">
                                    <a:avLst/>
                                  </a:prstGeom>
                                  <a:noFill/>
                                  <a:ln>
                                    <a:noFill/>
                                  </a:ln>
                                </pic:spPr>
                              </pic:pic>
                            </a:graphicData>
                          </a:graphic>
                        </wp:inline>
                      </w:drawing>
                    </w:r>
                  </w:p>
                </w:txbxContent>
              </v:textbox>
            </v:shape>
          </w:pict>
        </mc:Fallback>
      </mc:AlternateContent>
    </w:r>
    <w:r>
      <w:rPr>
        <w:noProof/>
        <w:lang w:eastAsia="nl-NL"/>
      </w:rPr>
      <w:drawing>
        <wp:anchor distT="0" distB="0" distL="114300" distR="114300" simplePos="0" relativeHeight="251658240" behindDoc="1" locked="0" layoutInCell="1" allowOverlap="1">
          <wp:simplePos x="0" y="0"/>
          <wp:positionH relativeFrom="column">
            <wp:posOffset>-899795</wp:posOffset>
          </wp:positionH>
          <wp:positionV relativeFrom="paragraph">
            <wp:posOffset>-899795</wp:posOffset>
          </wp:positionV>
          <wp:extent cx="7556500" cy="10687050"/>
          <wp:effectExtent l="0" t="0" r="0" b="0"/>
          <wp:wrapNone/>
          <wp:docPr id="4"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87050"/>
                  </a:xfrm>
                  <a:prstGeom prst="rect">
                    <a:avLst/>
                  </a:prstGeom>
                  <a:noFill/>
                  <a:ln>
                    <a:noFill/>
                  </a:ln>
                </pic:spPr>
              </pic:pic>
            </a:graphicData>
          </a:graphic>
          <wp14:sizeRelH relativeFrom="page">
            <wp14:pctWidth>0</wp14:pctWidth>
          </wp14:sizeRelH>
          <wp14:sizeRelV relativeFrom="page">
            <wp14:pctHeight>0</wp14:pctHeight>
          </wp14:sizeRelV>
        </wp:anchor>
      </w:drawing>
    </w:r>
    <w:r w:rsidR="00761D48">
      <w:rPr>
        <w:rFonts w:ascii="Arial" w:hAnsi="Arial" w:cs="Arial"/>
        <w:sz w:val="24"/>
        <w:szCs w:val="24"/>
      </w:rPr>
      <w:tab/>
    </w:r>
  </w:p>
  <w:p w:rsidR="00761D48" w:rsidRPr="00ED71D6" w:rsidRDefault="00761D48">
    <w:pPr>
      <w:rPr>
        <w:rFonts w:ascii="Arial" w:hAnsi="Arial" w:cs="Arial"/>
        <w:sz w:val="24"/>
        <w:szCs w:val="24"/>
      </w:rPr>
    </w:pPr>
  </w:p>
  <w:p w:rsidR="00761D48" w:rsidRPr="00ED71D6" w:rsidRDefault="00761D48">
    <w:pPr>
      <w:rPr>
        <w:rFonts w:ascii="Arial" w:hAnsi="Arial" w:cs="Arial"/>
        <w:sz w:val="24"/>
        <w:szCs w:val="24"/>
      </w:rPr>
    </w:pPr>
  </w:p>
  <w:p w:rsidR="00761D48" w:rsidRPr="00ED71D6" w:rsidRDefault="00761D48">
    <w:pPr>
      <w:rPr>
        <w:rFonts w:ascii="Arial" w:hAnsi="Arial" w:cs="Arial"/>
        <w:sz w:val="24"/>
        <w:szCs w:val="24"/>
      </w:rPr>
    </w:pPr>
  </w:p>
  <w:p w:rsidR="00761D48" w:rsidRPr="00ED71D6" w:rsidRDefault="00761D48">
    <w:pPr>
      <w:rPr>
        <w:rFonts w:ascii="Arial" w:hAnsi="Arial" w:cs="Arial"/>
        <w:sz w:val="24"/>
        <w:szCs w:val="24"/>
      </w:rPr>
    </w:pPr>
  </w:p>
  <w:p w:rsidR="00761D48" w:rsidRPr="00ED71D6" w:rsidRDefault="00761D48">
    <w:pPr>
      <w:rPr>
        <w:rFonts w:ascii="Arial" w:hAnsi="Arial" w:cs="Arial"/>
        <w:sz w:val="24"/>
        <w:szCs w:val="24"/>
      </w:rPr>
    </w:pPr>
  </w:p>
  <w:p w:rsidR="00761D48" w:rsidRDefault="00761D48" w:rsidP="001224FD">
    <w:pPr>
      <w:autoSpaceDE w:val="0"/>
      <w:autoSpaceDN w:val="0"/>
      <w:adjustRightInd w:val="0"/>
      <w:spacing w:line="240" w:lineRule="auto"/>
      <w:rPr>
        <w:rFonts w:ascii="Verdana,Bold" w:hAnsi="Verdana,Bold" w:cs="Verdana,Bold"/>
        <w:b/>
        <w:bCs/>
        <w:sz w:val="24"/>
        <w:szCs w:val="24"/>
      </w:rPr>
    </w:pPr>
  </w:p>
  <w:p w:rsidR="00761D48" w:rsidRDefault="00761D48" w:rsidP="001224FD">
    <w:pPr>
      <w:autoSpaceDE w:val="0"/>
      <w:autoSpaceDN w:val="0"/>
      <w:adjustRightInd w:val="0"/>
      <w:spacing w:line="240" w:lineRule="auto"/>
      <w:rPr>
        <w:rFonts w:ascii="Verdana,Bold" w:hAnsi="Verdana,Bold" w:cs="Verdana,Bold"/>
        <w:b/>
        <w:bCs/>
        <w:sz w:val="24"/>
        <w:szCs w:val="24"/>
      </w:rPr>
    </w:pPr>
  </w:p>
  <w:p w:rsidR="00761D48" w:rsidRDefault="00761D48" w:rsidP="001224FD">
    <w:pPr>
      <w:autoSpaceDE w:val="0"/>
      <w:autoSpaceDN w:val="0"/>
      <w:adjustRightInd w:val="0"/>
      <w:spacing w:line="240" w:lineRule="auto"/>
      <w:rPr>
        <w:rFonts w:ascii="Verdana,Bold" w:hAnsi="Verdana,Bold" w:cs="Verdana,Bold"/>
        <w:b/>
        <w:bCs/>
        <w:sz w:val="24"/>
        <w:szCs w:val="24"/>
      </w:rPr>
    </w:pPr>
  </w:p>
  <w:p w:rsidR="00761D48" w:rsidRDefault="00761D48" w:rsidP="001224FD">
    <w:pPr>
      <w:autoSpaceDE w:val="0"/>
      <w:autoSpaceDN w:val="0"/>
      <w:adjustRightInd w:val="0"/>
      <w:spacing w:line="240" w:lineRule="auto"/>
      <w:rPr>
        <w:rFonts w:ascii="Verdana,Bold" w:hAnsi="Verdana,Bold" w:cs="Verdana,Bold"/>
        <w:b/>
        <w:bCs/>
        <w:sz w:val="24"/>
        <w:szCs w:val="24"/>
      </w:rPr>
    </w:pPr>
  </w:p>
  <w:p w:rsidR="00761D48" w:rsidRDefault="00761D48" w:rsidP="001224FD">
    <w:pPr>
      <w:autoSpaceDE w:val="0"/>
      <w:autoSpaceDN w:val="0"/>
      <w:adjustRightInd w:val="0"/>
      <w:spacing w:line="240" w:lineRule="auto"/>
      <w:rPr>
        <w:rFonts w:ascii="Verdana,Bold" w:hAnsi="Verdana,Bold" w:cs="Verdana,Bold"/>
        <w:b/>
        <w:bCs/>
        <w:sz w:val="24"/>
        <w:szCs w:val="24"/>
      </w:rPr>
    </w:pPr>
    <w:r>
      <w:rPr>
        <w:rFonts w:ascii="Verdana,Bold" w:hAnsi="Verdana,Bold" w:cs="Verdana,Bold"/>
        <w:b/>
        <w:bCs/>
        <w:sz w:val="24"/>
        <w:szCs w:val="24"/>
      </w:rPr>
      <w:t xml:space="preserve">Burgerzaken modules - </w:t>
    </w:r>
    <w:r>
      <w:rPr>
        <w:rFonts w:ascii="Verdana,Bold" w:hAnsi="Verdana,Bold" w:cs="Verdana,Bold"/>
        <w:b/>
        <w:bCs/>
        <w:sz w:val="24"/>
        <w:szCs w:val="24"/>
      </w:rPr>
      <w:fldChar w:fldCharType="begin"/>
    </w:r>
    <w:r>
      <w:rPr>
        <w:rFonts w:ascii="Verdana,Bold" w:hAnsi="Verdana,Bold" w:cs="Verdana,Bold"/>
        <w:b/>
        <w:bCs/>
        <w:sz w:val="24"/>
        <w:szCs w:val="24"/>
      </w:rPr>
      <w:instrText xml:space="preserve"> TITLE   \* MERGEFORMAT </w:instrText>
    </w:r>
    <w:r>
      <w:rPr>
        <w:rFonts w:ascii="Verdana,Bold" w:hAnsi="Verdana,Bold" w:cs="Verdana,Bold"/>
        <w:b/>
        <w:bCs/>
        <w:sz w:val="24"/>
        <w:szCs w:val="24"/>
      </w:rPr>
      <w:fldChar w:fldCharType="separate"/>
    </w:r>
    <w:r w:rsidR="00892DE1">
      <w:rPr>
        <w:rFonts w:ascii="Verdana,Bold" w:hAnsi="Verdana,Bold" w:cs="Verdana,Bold"/>
        <w:b/>
        <w:bCs/>
        <w:sz w:val="24"/>
        <w:szCs w:val="24"/>
      </w:rPr>
      <w:t>KUC137 Controleren kandidatenlijsten</w:t>
    </w:r>
    <w:r>
      <w:rPr>
        <w:rFonts w:ascii="Verdana,Bold" w:hAnsi="Verdana,Bold" w:cs="Verdana,Bold"/>
        <w:b/>
        <w:bCs/>
        <w:sz w:val="24"/>
        <w:szCs w:val="24"/>
      </w:rPr>
      <w:fldChar w:fldCharType="end"/>
    </w:r>
  </w:p>
  <w:p w:rsidR="00761D48" w:rsidRDefault="00761D48" w:rsidP="001224FD">
    <w:pPr>
      <w:autoSpaceDE w:val="0"/>
      <w:autoSpaceDN w:val="0"/>
      <w:adjustRightInd w:val="0"/>
      <w:spacing w:line="240" w:lineRule="auto"/>
      <w:rPr>
        <w:rFonts w:cs="Verdana"/>
        <w:szCs w:val="18"/>
      </w:rPr>
    </w:pPr>
  </w:p>
  <w:p w:rsidR="00761D48" w:rsidRDefault="00761D48" w:rsidP="001224FD">
    <w:pPr>
      <w:autoSpaceDE w:val="0"/>
      <w:autoSpaceDN w:val="0"/>
      <w:adjustRightInd w:val="0"/>
      <w:spacing w:line="240" w:lineRule="auto"/>
      <w:rPr>
        <w:rFonts w:cs="Verdana"/>
        <w:szCs w:val="18"/>
      </w:rPr>
    </w:pPr>
    <w:r>
      <w:rPr>
        <w:rFonts w:cs="Verdana"/>
        <w:szCs w:val="18"/>
      </w:rPr>
      <w:t>Versie</w:t>
    </w:r>
    <w:r>
      <w:rPr>
        <w:rFonts w:cs="Verdana"/>
        <w:szCs w:val="18"/>
      </w:rPr>
      <w:tab/>
    </w:r>
    <w:r>
      <w:rPr>
        <w:rFonts w:cs="Verdana"/>
        <w:szCs w:val="18"/>
      </w:rPr>
      <w:fldChar w:fldCharType="begin"/>
    </w:r>
    <w:r>
      <w:rPr>
        <w:rFonts w:cs="Verdana"/>
        <w:szCs w:val="18"/>
      </w:rPr>
      <w:instrText xml:space="preserve"> DOCPROPERTY  Versie  \* MERGEFORMAT </w:instrText>
    </w:r>
    <w:r>
      <w:rPr>
        <w:rFonts w:cs="Verdana"/>
        <w:szCs w:val="18"/>
      </w:rPr>
      <w:fldChar w:fldCharType="separate"/>
    </w:r>
    <w:r w:rsidR="00892DE1">
      <w:rPr>
        <w:rFonts w:cs="Verdana"/>
        <w:szCs w:val="18"/>
      </w:rPr>
      <w:t>5.0.0</w:t>
    </w:r>
    <w:r>
      <w:rPr>
        <w:rFonts w:cs="Verdana"/>
        <w:szCs w:val="18"/>
      </w:rPr>
      <w:fldChar w:fldCharType="end"/>
    </w:r>
    <w:r>
      <w:rPr>
        <w:szCs w:val="18"/>
      </w:rPr>
      <w:t xml:space="preserve"> </w:t>
    </w:r>
    <w:r>
      <w:rPr>
        <w:szCs w:val="18"/>
      </w:rPr>
      <w:tab/>
    </w:r>
    <w:r>
      <w:rPr>
        <w:rFonts w:cs="Verdana"/>
        <w:szCs w:val="18"/>
      </w:rPr>
      <w:t xml:space="preserve"> </w:t>
    </w:r>
    <w:r>
      <w:rPr>
        <w:rFonts w:cs="Verdana"/>
        <w:szCs w:val="18"/>
      </w:rPr>
      <w:fldChar w:fldCharType="begin"/>
    </w:r>
    <w:r>
      <w:rPr>
        <w:rFonts w:cs="Verdana"/>
        <w:szCs w:val="18"/>
      </w:rPr>
      <w:instrText xml:space="preserve"> DOCVARIABLE  Status  \* MERGEFORMAT </w:instrText>
    </w:r>
    <w:r>
      <w:rPr>
        <w:rFonts w:cs="Verdana"/>
        <w:szCs w:val="18"/>
      </w:rPr>
      <w:fldChar w:fldCharType="end"/>
    </w:r>
  </w:p>
  <w:p w:rsidR="00761D48" w:rsidRDefault="00761D48" w:rsidP="001224FD">
    <w:pPr>
      <w:autoSpaceDE w:val="0"/>
      <w:autoSpaceDN w:val="0"/>
      <w:adjustRightInd w:val="0"/>
      <w:spacing w:line="240" w:lineRule="auto"/>
      <w:rPr>
        <w:rFonts w:cs="Verdana"/>
        <w:szCs w:val="18"/>
      </w:rPr>
    </w:pPr>
  </w:p>
  <w:p w:rsidR="00761D48" w:rsidRDefault="00761D48" w:rsidP="001224FD">
    <w:pPr>
      <w:autoSpaceDE w:val="0"/>
      <w:autoSpaceDN w:val="0"/>
      <w:adjustRightInd w:val="0"/>
      <w:spacing w:line="240" w:lineRule="auto"/>
      <w:rPr>
        <w:rFonts w:cs="Verdana"/>
        <w:szCs w:val="18"/>
      </w:rPr>
    </w:pPr>
    <w:r>
      <w:rPr>
        <w:rFonts w:cs="Verdana"/>
        <w:szCs w:val="18"/>
      </w:rPr>
      <w:t>Datum</w:t>
    </w:r>
    <w:r>
      <w:rPr>
        <w:rFonts w:cs="Verdana"/>
        <w:szCs w:val="18"/>
      </w:rPr>
      <w:tab/>
    </w:r>
    <w:r>
      <w:rPr>
        <w:rFonts w:cs="Verdana"/>
        <w:szCs w:val="18"/>
      </w:rPr>
      <w:fldChar w:fldCharType="begin"/>
    </w:r>
    <w:r>
      <w:rPr>
        <w:rFonts w:cs="Verdana"/>
        <w:szCs w:val="18"/>
      </w:rPr>
      <w:instrText xml:space="preserve"> DOCPROPERTY  Datum  \* MERGEFORMAT </w:instrText>
    </w:r>
    <w:r>
      <w:rPr>
        <w:rFonts w:cs="Verdana"/>
        <w:szCs w:val="18"/>
      </w:rPr>
      <w:fldChar w:fldCharType="separate"/>
    </w:r>
    <w:r w:rsidR="00892DE1">
      <w:rPr>
        <w:rFonts w:cs="Verdana"/>
        <w:szCs w:val="18"/>
      </w:rPr>
      <w:t>05-02-2018</w:t>
    </w:r>
    <w:r>
      <w:rPr>
        <w:rFonts w:cs="Verdana"/>
        <w:szCs w:val="18"/>
      </w:rPr>
      <w:fldChar w:fldCharType="end"/>
    </w:r>
  </w:p>
  <w:p w:rsidR="00761D48" w:rsidRDefault="004C7AEE" w:rsidP="004C7AEE">
    <w:pPr>
      <w:tabs>
        <w:tab w:val="left" w:pos="2773"/>
      </w:tabs>
      <w:autoSpaceDE w:val="0"/>
      <w:autoSpaceDN w:val="0"/>
      <w:adjustRightInd w:val="0"/>
      <w:spacing w:line="240" w:lineRule="auto"/>
      <w:rPr>
        <w:rFonts w:cs="Verdana"/>
        <w:szCs w:val="18"/>
      </w:rPr>
    </w:pPr>
    <w:r>
      <w:rPr>
        <w:rFonts w:cs="Verdana"/>
        <w:szCs w:val="18"/>
      </w:rPr>
      <w:tab/>
    </w:r>
  </w:p>
  <w:p w:rsidR="00761D48" w:rsidRDefault="00761D48" w:rsidP="001224FD">
    <w:pPr>
      <w:autoSpaceDE w:val="0"/>
      <w:autoSpaceDN w:val="0"/>
      <w:adjustRightInd w:val="0"/>
      <w:spacing w:line="240" w:lineRule="auto"/>
      <w:rPr>
        <w:rFonts w:cs="Verdana"/>
        <w:szCs w:val="18"/>
      </w:rPr>
    </w:pPr>
    <w:r>
      <w:rPr>
        <w:rFonts w:cs="Verdana"/>
        <w:szCs w:val="18"/>
      </w:rPr>
      <w:fldChar w:fldCharType="begin"/>
    </w:r>
    <w:r>
      <w:rPr>
        <w:rFonts w:cs="Verdana"/>
        <w:szCs w:val="18"/>
      </w:rPr>
      <w:instrText xml:space="preserve"> DOCPROPERTY  Status  \* MERGEFORMAT </w:instrText>
    </w:r>
    <w:r>
      <w:rPr>
        <w:rFonts w:cs="Verdana"/>
        <w:szCs w:val="18"/>
      </w:rPr>
      <w:fldChar w:fldCharType="separate"/>
    </w:r>
    <w:r w:rsidR="00892DE1">
      <w:rPr>
        <w:rFonts w:cs="Verdana"/>
        <w:szCs w:val="18"/>
      </w:rPr>
      <w:t>Definitief</w:t>
    </w:r>
    <w:r>
      <w:rPr>
        <w:rFonts w:cs="Verdana"/>
        <w:szCs w:val="18"/>
      </w:rPr>
      <w:fldChar w:fldCharType="end"/>
    </w:r>
    <w:r>
      <w:rPr>
        <w:rFonts w:cs="Verdana"/>
        <w:szCs w:val="18"/>
      </w:rPr>
      <w:t xml:space="preserve">  </w:t>
    </w:r>
  </w:p>
  <w:p w:rsidR="00761D48" w:rsidRDefault="00761D48" w:rsidP="001224FD">
    <w:pPr>
      <w:autoSpaceDE w:val="0"/>
      <w:autoSpaceDN w:val="0"/>
      <w:adjustRightInd w:val="0"/>
      <w:spacing w:line="240" w:lineRule="auto"/>
      <w:rPr>
        <w:rFonts w:cs="Verdana"/>
        <w:szCs w:val="18"/>
      </w:rPr>
    </w:pPr>
  </w:p>
  <w:p w:rsidR="00761D48" w:rsidRDefault="00761D48" w:rsidP="001224FD">
    <w:pPr>
      <w:autoSpaceDE w:val="0"/>
      <w:autoSpaceDN w:val="0"/>
      <w:adjustRightInd w:val="0"/>
      <w:spacing w:line="240" w:lineRule="auto"/>
      <w:rPr>
        <w:rFonts w:cs="Verdana"/>
        <w:szCs w:val="18"/>
      </w:rPr>
    </w:pPr>
  </w:p>
  <w:p w:rsidR="000B2288" w:rsidRDefault="000B2288" w:rsidP="004A570C"/>
  <w:p w:rsidR="000B2288" w:rsidRPr="004A570C" w:rsidRDefault="000B2288" w:rsidP="004A570C">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288" w:rsidRDefault="000B228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288" w:rsidRPr="002E14E1" w:rsidRDefault="000B2288" w:rsidP="00E45551">
    <w:pPr>
      <w:adjustRightInd w:val="0"/>
      <w:spacing w:line="180" w:lineRule="exact"/>
      <w:rPr>
        <w:sz w:val="13"/>
      </w:rPr>
    </w:pPr>
    <w:r>
      <w:rPr>
        <w:rStyle w:val="Huisstijl-Koptekst"/>
      </w:rPr>
      <w:fldChar w:fldCharType="begin"/>
    </w:r>
    <w:r>
      <w:rPr>
        <w:rStyle w:val="Huisstijl-Koptekst"/>
      </w:rPr>
      <w:instrText xml:space="preserve"> DOCPROPERTY  Status  \* MERGEFORMAT </w:instrText>
    </w:r>
    <w:r>
      <w:rPr>
        <w:rStyle w:val="Huisstijl-Koptekst"/>
      </w:rPr>
      <w:fldChar w:fldCharType="separate"/>
    </w:r>
    <w:r w:rsidR="00892DE1">
      <w:rPr>
        <w:rStyle w:val="Huisstijl-Koptekst"/>
      </w:rPr>
      <w:t>Definitief</w:t>
    </w:r>
    <w:r>
      <w:rPr>
        <w:rStyle w:val="Huisstijl-Koptekst"/>
      </w:rPr>
      <w:fldChar w:fldCharType="end"/>
    </w:r>
    <w:r w:rsidRPr="00A41EFC">
      <w:rPr>
        <w:rStyle w:val="Huisstijl-Koptekst"/>
      </w:rPr>
      <w:t xml:space="preserve">| </w:t>
    </w:r>
    <w:r>
      <w:rPr>
        <w:rStyle w:val="Huisstijl-Koptekst"/>
      </w:rPr>
      <w:fldChar w:fldCharType="begin"/>
    </w:r>
    <w:r>
      <w:rPr>
        <w:rStyle w:val="Huisstijl-Koptekst"/>
      </w:rPr>
      <w:instrText xml:space="preserve"> TITLE   \* MERGEFORMAT </w:instrText>
    </w:r>
    <w:r>
      <w:rPr>
        <w:rStyle w:val="Huisstijl-Koptekst"/>
      </w:rPr>
      <w:fldChar w:fldCharType="separate"/>
    </w:r>
    <w:r w:rsidR="00892DE1">
      <w:rPr>
        <w:rStyle w:val="Huisstijl-Koptekst"/>
      </w:rPr>
      <w:t>KUC137 Controleren kandidatenlijsten</w:t>
    </w:r>
    <w:r>
      <w:rPr>
        <w:rStyle w:val="Huisstijl-Koptekst"/>
      </w:rPr>
      <w:fldChar w:fldCharType="end"/>
    </w:r>
    <w:r w:rsidRPr="00A41EFC">
      <w:rPr>
        <w:rStyle w:val="Huisstijl-Koptekst"/>
      </w:rPr>
      <w:t xml:space="preserve">| </w:t>
    </w:r>
    <w:r>
      <w:rPr>
        <w:rStyle w:val="Huisstijl-Koptekst"/>
      </w:rPr>
      <w:fldChar w:fldCharType="begin"/>
    </w:r>
    <w:r>
      <w:rPr>
        <w:rStyle w:val="Huisstijl-Koptekst"/>
      </w:rPr>
      <w:instrText xml:space="preserve"> DOCPROPERTY  Datum  \* MERGEFORMAT </w:instrText>
    </w:r>
    <w:r>
      <w:rPr>
        <w:rStyle w:val="Huisstijl-Koptekst"/>
      </w:rPr>
      <w:fldChar w:fldCharType="separate"/>
    </w:r>
    <w:r w:rsidR="00892DE1">
      <w:rPr>
        <w:rStyle w:val="Huisstijl-Koptekst"/>
      </w:rPr>
      <w:t>05-02-2018</w:t>
    </w:r>
    <w:r>
      <w:rPr>
        <w:rStyle w:val="Huisstijl-Koptekst"/>
      </w:rPr>
      <w:fldChar w:fldCharType="end"/>
    </w:r>
  </w:p>
  <w:p w:rsidR="000B2288" w:rsidRPr="00E45551" w:rsidRDefault="000B2288" w:rsidP="00E45551">
    <w:pPr>
      <w:pStyle w:val="Koptek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288" w:rsidRDefault="000B22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909054F0"/>
    <w:lvl w:ilvl="0">
      <w:start w:val="1"/>
      <w:numFmt w:val="decimal"/>
      <w:pStyle w:val="Kop1"/>
      <w:lvlText w:val="%1."/>
      <w:lvlJc w:val="left"/>
      <w:pPr>
        <w:tabs>
          <w:tab w:val="num" w:pos="0"/>
        </w:tabs>
        <w:ind w:left="0" w:firstLine="0"/>
      </w:pPr>
    </w:lvl>
    <w:lvl w:ilvl="1">
      <w:start w:val="1"/>
      <w:numFmt w:val="decimal"/>
      <w:pStyle w:val="Kop2"/>
      <w:lvlText w:val="%1.%2"/>
      <w:lvlJc w:val="left"/>
      <w:pPr>
        <w:tabs>
          <w:tab w:val="num" w:pos="0"/>
        </w:tabs>
        <w:ind w:left="0" w:firstLine="0"/>
      </w:pPr>
    </w:lvl>
    <w:lvl w:ilvl="2">
      <w:start w:val="1"/>
      <w:numFmt w:val="decimal"/>
      <w:pStyle w:val="Kop3"/>
      <w:lvlText w:val="%1.%2.%3"/>
      <w:lvlJc w:val="left"/>
      <w:pPr>
        <w:tabs>
          <w:tab w:val="num" w:pos="0"/>
        </w:tabs>
        <w:ind w:left="0" w:firstLine="0"/>
      </w:pPr>
    </w:lvl>
    <w:lvl w:ilvl="3">
      <w:start w:val="1"/>
      <w:numFmt w:val="decimal"/>
      <w:pStyle w:val="Kop4"/>
      <w:lvlText w:val="%1.%2.%3.%4"/>
      <w:lvlJc w:val="left"/>
      <w:pPr>
        <w:tabs>
          <w:tab w:val="num" w:pos="0"/>
        </w:tabs>
        <w:ind w:left="0" w:firstLine="0"/>
      </w:pPr>
    </w:lvl>
    <w:lvl w:ilvl="4">
      <w:start w:val="1"/>
      <w:numFmt w:val="decimal"/>
      <w:pStyle w:val="Kop5"/>
      <w:lvlText w:val="%1.%2.%3.%4.%5"/>
      <w:lvlJc w:val="left"/>
      <w:pPr>
        <w:tabs>
          <w:tab w:val="num" w:pos="0"/>
        </w:tabs>
        <w:ind w:left="0" w:firstLine="0"/>
      </w:pPr>
    </w:lvl>
    <w:lvl w:ilvl="5">
      <w:start w:val="1"/>
      <w:numFmt w:val="decimal"/>
      <w:pStyle w:val="Kop6"/>
      <w:lvlText w:val="%1.%2.%3.%4.%5.%6"/>
      <w:lvlJc w:val="left"/>
      <w:pPr>
        <w:tabs>
          <w:tab w:val="num" w:pos="0"/>
        </w:tabs>
        <w:ind w:left="0" w:firstLine="0"/>
      </w:pPr>
    </w:lvl>
    <w:lvl w:ilvl="6">
      <w:start w:val="1"/>
      <w:numFmt w:val="decimal"/>
      <w:pStyle w:val="Kop7"/>
      <w:lvlText w:val="%1.%2.%3.%4.%5.%6.%7"/>
      <w:lvlJc w:val="left"/>
      <w:pPr>
        <w:tabs>
          <w:tab w:val="num" w:pos="0"/>
        </w:tabs>
        <w:ind w:left="0" w:firstLine="0"/>
      </w:pPr>
    </w:lvl>
    <w:lvl w:ilvl="7">
      <w:start w:val="1"/>
      <w:numFmt w:val="decimal"/>
      <w:pStyle w:val="Kop8"/>
      <w:lvlText w:val="%1.%2.%3.%4.%5.%6.%7.%8"/>
      <w:lvlJc w:val="left"/>
      <w:pPr>
        <w:tabs>
          <w:tab w:val="num" w:pos="0"/>
        </w:tabs>
        <w:ind w:left="0" w:firstLine="0"/>
      </w:pPr>
    </w:lvl>
    <w:lvl w:ilvl="8">
      <w:start w:val="1"/>
      <w:numFmt w:val="decimal"/>
      <w:pStyle w:val="Kop9"/>
      <w:lvlText w:val="%1.%2.%3.%4.%5.%6.%7.%8.%9"/>
      <w:lvlJc w:val="left"/>
      <w:pPr>
        <w:tabs>
          <w:tab w:val="num" w:pos="0"/>
        </w:tabs>
        <w:ind w:left="0" w:firstLine="0"/>
      </w:pPr>
    </w:lvl>
  </w:abstractNum>
  <w:abstractNum w:abstractNumId="1" w15:restartNumberingAfterBreak="0">
    <w:nsid w:val="00000002"/>
    <w:multiLevelType w:val="singleLevel"/>
    <w:tmpl w:val="00000002"/>
    <w:lvl w:ilvl="0">
      <w:start w:val="1"/>
      <w:numFmt w:val="bullet"/>
      <w:pStyle w:val="Lijstopsomteken31"/>
      <w:lvlText w:val=""/>
      <w:lvlJc w:val="left"/>
      <w:pPr>
        <w:tabs>
          <w:tab w:val="num" w:pos="926"/>
        </w:tabs>
        <w:ind w:left="926" w:hanging="360"/>
      </w:pPr>
      <w:rPr>
        <w:rFonts w:ascii="Symbol" w:hAnsi="Symbol"/>
      </w:rPr>
    </w:lvl>
  </w:abstractNum>
  <w:abstractNum w:abstractNumId="2" w15:restartNumberingAfterBreak="0">
    <w:nsid w:val="00000003"/>
    <w:multiLevelType w:val="multilevel"/>
    <w:tmpl w:val="00000003"/>
    <w:lvl w:ilvl="0">
      <w:start w:val="1"/>
      <w:numFmt w:val="decimal"/>
      <w:pStyle w:val="Bullet"/>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0000000B"/>
    <w:multiLevelType w:val="singleLevel"/>
    <w:tmpl w:val="0000000B"/>
    <w:name w:val="WW8Num1"/>
    <w:lvl w:ilvl="0">
      <w:start w:val="1"/>
      <w:numFmt w:val="bullet"/>
      <w:lvlText w:val=""/>
      <w:lvlJc w:val="left"/>
      <w:pPr>
        <w:tabs>
          <w:tab w:val="num" w:pos="1080"/>
        </w:tabs>
        <w:ind w:left="1080" w:hanging="360"/>
      </w:pPr>
      <w:rPr>
        <w:rFonts w:ascii="Symbol" w:hAnsi="Symbol"/>
      </w:rPr>
    </w:lvl>
  </w:abstractNum>
  <w:abstractNum w:abstractNumId="4" w15:restartNumberingAfterBreak="0">
    <w:nsid w:val="0000000C"/>
    <w:multiLevelType w:val="singleLevel"/>
    <w:tmpl w:val="0000000C"/>
    <w:name w:val="WW8Num2"/>
    <w:lvl w:ilvl="0">
      <w:start w:val="1"/>
      <w:numFmt w:val="bullet"/>
      <w:lvlText w:val=""/>
      <w:lvlJc w:val="left"/>
      <w:pPr>
        <w:tabs>
          <w:tab w:val="num" w:pos="1080"/>
        </w:tabs>
        <w:ind w:left="1080" w:hanging="360"/>
      </w:pPr>
      <w:rPr>
        <w:rFonts w:ascii="Symbol" w:hAnsi="Symbol"/>
      </w:rPr>
    </w:lvl>
  </w:abstractNum>
  <w:abstractNum w:abstractNumId="5" w15:restartNumberingAfterBreak="0">
    <w:nsid w:val="0000000D"/>
    <w:multiLevelType w:val="singleLevel"/>
    <w:tmpl w:val="0000000D"/>
    <w:name w:val="WW8Num3"/>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E"/>
    <w:multiLevelType w:val="singleLevel"/>
    <w:tmpl w:val="0000000E"/>
    <w:name w:val="WW8Num4"/>
    <w:lvl w:ilvl="0">
      <w:start w:val="1"/>
      <w:numFmt w:val="bullet"/>
      <w:lvlText w:val=""/>
      <w:lvlJc w:val="left"/>
      <w:pPr>
        <w:tabs>
          <w:tab w:val="num" w:pos="1080"/>
        </w:tabs>
        <w:ind w:left="1080" w:hanging="360"/>
      </w:pPr>
      <w:rPr>
        <w:rFonts w:ascii="Symbol" w:hAnsi="Symbol"/>
      </w:rPr>
    </w:lvl>
  </w:abstractNum>
  <w:abstractNum w:abstractNumId="7" w15:restartNumberingAfterBreak="0">
    <w:nsid w:val="0000000F"/>
    <w:multiLevelType w:val="singleLevel"/>
    <w:tmpl w:val="0000000F"/>
    <w:name w:val="WW8Num5"/>
    <w:lvl w:ilvl="0">
      <w:start w:val="1"/>
      <w:numFmt w:val="bullet"/>
      <w:lvlText w:val=""/>
      <w:lvlJc w:val="left"/>
      <w:pPr>
        <w:tabs>
          <w:tab w:val="num" w:pos="1080"/>
        </w:tabs>
        <w:ind w:left="1080" w:hanging="360"/>
      </w:pPr>
      <w:rPr>
        <w:rFonts w:ascii="Symbol" w:hAnsi="Symbol"/>
      </w:rPr>
    </w:lvl>
  </w:abstractNum>
  <w:abstractNum w:abstractNumId="8" w15:restartNumberingAfterBreak="0">
    <w:nsid w:val="00000010"/>
    <w:multiLevelType w:val="singleLevel"/>
    <w:tmpl w:val="00000010"/>
    <w:name w:val="WW8Num6"/>
    <w:lvl w:ilvl="0">
      <w:start w:val="1"/>
      <w:numFmt w:val="bullet"/>
      <w:lvlText w:val=""/>
      <w:lvlJc w:val="left"/>
      <w:pPr>
        <w:tabs>
          <w:tab w:val="num" w:pos="1080"/>
        </w:tabs>
        <w:ind w:left="1080" w:hanging="360"/>
      </w:pPr>
      <w:rPr>
        <w:rFonts w:ascii="Symbol" w:hAnsi="Symbol"/>
      </w:rPr>
    </w:lvl>
  </w:abstractNum>
  <w:abstractNum w:abstractNumId="9" w15:restartNumberingAfterBreak="0">
    <w:nsid w:val="00000011"/>
    <w:multiLevelType w:val="singleLevel"/>
    <w:tmpl w:val="00000011"/>
    <w:name w:val="WW8Num7"/>
    <w:lvl w:ilvl="0">
      <w:start w:val="1"/>
      <w:numFmt w:val="bullet"/>
      <w:lvlText w:val=""/>
      <w:lvlJc w:val="left"/>
      <w:pPr>
        <w:tabs>
          <w:tab w:val="num" w:pos="1080"/>
        </w:tabs>
        <w:ind w:left="1080" w:hanging="360"/>
      </w:pPr>
      <w:rPr>
        <w:rFonts w:ascii="Symbol" w:hAnsi="Symbol"/>
      </w:rPr>
    </w:lvl>
  </w:abstractNum>
  <w:abstractNum w:abstractNumId="10" w15:restartNumberingAfterBreak="0">
    <w:nsid w:val="00000012"/>
    <w:multiLevelType w:val="singleLevel"/>
    <w:tmpl w:val="00000012"/>
    <w:name w:val="WW8Num8"/>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13"/>
    <w:multiLevelType w:val="singleLevel"/>
    <w:tmpl w:val="00000013"/>
    <w:name w:val="WW8Num9"/>
    <w:lvl w:ilvl="0">
      <w:start w:val="1"/>
      <w:numFmt w:val="bullet"/>
      <w:lvlText w:val=""/>
      <w:lvlJc w:val="left"/>
      <w:pPr>
        <w:tabs>
          <w:tab w:val="num" w:pos="1080"/>
        </w:tabs>
        <w:ind w:left="1080" w:hanging="360"/>
      </w:pPr>
      <w:rPr>
        <w:rFonts w:ascii="Symbol" w:hAnsi="Symbol"/>
      </w:rPr>
    </w:lvl>
  </w:abstractNum>
  <w:abstractNum w:abstractNumId="12" w15:restartNumberingAfterBreak="0">
    <w:nsid w:val="00000014"/>
    <w:multiLevelType w:val="singleLevel"/>
    <w:tmpl w:val="00000014"/>
    <w:name w:val="WW8Num10"/>
    <w:lvl w:ilvl="0">
      <w:start w:val="1"/>
      <w:numFmt w:val="bullet"/>
      <w:lvlText w:val=""/>
      <w:lvlJc w:val="left"/>
      <w:pPr>
        <w:tabs>
          <w:tab w:val="num" w:pos="360"/>
        </w:tabs>
        <w:ind w:left="340" w:hanging="340"/>
      </w:pPr>
      <w:rPr>
        <w:rFonts w:ascii="Wingdings" w:hAnsi="Wingdings"/>
      </w:rPr>
    </w:lvl>
  </w:abstractNum>
  <w:abstractNum w:abstractNumId="13" w15:restartNumberingAfterBreak="0">
    <w:nsid w:val="00000015"/>
    <w:multiLevelType w:val="singleLevel"/>
    <w:tmpl w:val="00000015"/>
    <w:name w:val="WW8Num11"/>
    <w:lvl w:ilvl="0">
      <w:start w:val="1"/>
      <w:numFmt w:val="bullet"/>
      <w:lvlText w:val=""/>
      <w:lvlJc w:val="left"/>
      <w:pPr>
        <w:tabs>
          <w:tab w:val="num" w:pos="1080"/>
        </w:tabs>
        <w:ind w:left="1080" w:hanging="360"/>
      </w:pPr>
      <w:rPr>
        <w:rFonts w:ascii="Symbol" w:hAnsi="Symbol"/>
      </w:rPr>
    </w:lvl>
  </w:abstractNum>
  <w:abstractNum w:abstractNumId="14" w15:restartNumberingAfterBreak="0">
    <w:nsid w:val="00000016"/>
    <w:multiLevelType w:val="singleLevel"/>
    <w:tmpl w:val="00000016"/>
    <w:name w:val="WW8Num12"/>
    <w:lvl w:ilvl="0">
      <w:start w:val="1"/>
      <w:numFmt w:val="bullet"/>
      <w:lvlText w:val=""/>
      <w:lvlJc w:val="left"/>
      <w:pPr>
        <w:tabs>
          <w:tab w:val="num" w:pos="1080"/>
        </w:tabs>
        <w:ind w:left="1080" w:hanging="360"/>
      </w:pPr>
      <w:rPr>
        <w:rFonts w:ascii="Symbol" w:hAnsi="Symbol"/>
      </w:rPr>
    </w:lvl>
  </w:abstractNum>
  <w:abstractNum w:abstractNumId="15" w15:restartNumberingAfterBreak="0">
    <w:nsid w:val="00000017"/>
    <w:multiLevelType w:val="singleLevel"/>
    <w:tmpl w:val="00000017"/>
    <w:name w:val="WW8Num13"/>
    <w:lvl w:ilvl="0">
      <w:start w:val="1"/>
      <w:numFmt w:val="bullet"/>
      <w:lvlText w:val=""/>
      <w:lvlJc w:val="left"/>
      <w:pPr>
        <w:tabs>
          <w:tab w:val="num" w:pos="360"/>
        </w:tabs>
        <w:ind w:left="360" w:hanging="360"/>
      </w:pPr>
      <w:rPr>
        <w:rFonts w:ascii="Symbol" w:hAnsi="Symbol"/>
      </w:rPr>
    </w:lvl>
  </w:abstractNum>
  <w:abstractNum w:abstractNumId="16" w15:restartNumberingAfterBreak="0">
    <w:nsid w:val="00000018"/>
    <w:multiLevelType w:val="singleLevel"/>
    <w:tmpl w:val="00000018"/>
    <w:name w:val="WW8Num14"/>
    <w:lvl w:ilvl="0">
      <w:start w:val="1"/>
      <w:numFmt w:val="lowerLetter"/>
      <w:lvlText w:val="%1)"/>
      <w:lvlJc w:val="left"/>
      <w:pPr>
        <w:tabs>
          <w:tab w:val="num" w:pos="1080"/>
        </w:tabs>
        <w:ind w:left="1080" w:hanging="360"/>
      </w:pPr>
    </w:lvl>
  </w:abstractNum>
  <w:abstractNum w:abstractNumId="17" w15:restartNumberingAfterBreak="0">
    <w:nsid w:val="00000019"/>
    <w:multiLevelType w:val="singleLevel"/>
    <w:tmpl w:val="00000019"/>
    <w:name w:val="WW8Num15"/>
    <w:lvl w:ilvl="0">
      <w:start w:val="1"/>
      <w:numFmt w:val="decimal"/>
      <w:lvlText w:val="%1."/>
      <w:lvlJc w:val="left"/>
      <w:pPr>
        <w:tabs>
          <w:tab w:val="num" w:pos="360"/>
        </w:tabs>
        <w:ind w:left="360" w:hanging="360"/>
      </w:pPr>
    </w:lvl>
  </w:abstractNum>
  <w:abstractNum w:abstractNumId="18" w15:restartNumberingAfterBreak="0">
    <w:nsid w:val="0000001A"/>
    <w:multiLevelType w:val="singleLevel"/>
    <w:tmpl w:val="0000001A"/>
    <w:name w:val="WW8Num16"/>
    <w:lvl w:ilvl="0">
      <w:start w:val="1"/>
      <w:numFmt w:val="bullet"/>
      <w:lvlText w:val=""/>
      <w:lvlJc w:val="left"/>
      <w:pPr>
        <w:tabs>
          <w:tab w:val="num" w:pos="720"/>
        </w:tabs>
        <w:ind w:left="700" w:hanging="340"/>
      </w:pPr>
      <w:rPr>
        <w:rFonts w:ascii="Wingdings" w:hAnsi="Wingdings"/>
      </w:rPr>
    </w:lvl>
  </w:abstractNum>
  <w:abstractNum w:abstractNumId="19" w15:restartNumberingAfterBreak="0">
    <w:nsid w:val="0000001B"/>
    <w:multiLevelType w:val="singleLevel"/>
    <w:tmpl w:val="0000001B"/>
    <w:name w:val="WW8Num17"/>
    <w:lvl w:ilvl="0">
      <w:start w:val="1"/>
      <w:numFmt w:val="bullet"/>
      <w:lvlText w:val=""/>
      <w:lvlJc w:val="left"/>
      <w:pPr>
        <w:tabs>
          <w:tab w:val="num" w:pos="1080"/>
        </w:tabs>
        <w:ind w:left="1080" w:hanging="360"/>
      </w:pPr>
      <w:rPr>
        <w:rFonts w:ascii="Symbol" w:hAnsi="Symbol"/>
      </w:rPr>
    </w:lvl>
  </w:abstractNum>
  <w:abstractNum w:abstractNumId="20" w15:restartNumberingAfterBreak="0">
    <w:nsid w:val="0000001C"/>
    <w:multiLevelType w:val="singleLevel"/>
    <w:tmpl w:val="0000001C"/>
    <w:name w:val="WW8Num18"/>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1D"/>
    <w:multiLevelType w:val="singleLevel"/>
    <w:tmpl w:val="0000001D"/>
    <w:name w:val="WW8Num21"/>
    <w:lvl w:ilvl="0">
      <w:start w:val="1"/>
      <w:numFmt w:val="bullet"/>
      <w:lvlText w:val=""/>
      <w:lvlJc w:val="left"/>
      <w:pPr>
        <w:tabs>
          <w:tab w:val="num" w:pos="1080"/>
        </w:tabs>
        <w:ind w:left="1080" w:hanging="360"/>
      </w:pPr>
      <w:rPr>
        <w:rFonts w:ascii="Symbol" w:hAnsi="Symbol"/>
      </w:rPr>
    </w:lvl>
  </w:abstractNum>
  <w:abstractNum w:abstractNumId="22" w15:restartNumberingAfterBreak="0">
    <w:nsid w:val="0000001E"/>
    <w:multiLevelType w:val="singleLevel"/>
    <w:tmpl w:val="0000001E"/>
    <w:name w:val="WW8Num22"/>
    <w:lvl w:ilvl="0">
      <w:start w:val="1"/>
      <w:numFmt w:val="bullet"/>
      <w:lvlText w:val=""/>
      <w:lvlJc w:val="left"/>
      <w:pPr>
        <w:tabs>
          <w:tab w:val="num" w:pos="720"/>
        </w:tabs>
        <w:ind w:left="700" w:hanging="340"/>
      </w:pPr>
      <w:rPr>
        <w:rFonts w:ascii="Wingdings" w:hAnsi="Wingdings"/>
      </w:rPr>
    </w:lvl>
  </w:abstractNum>
  <w:abstractNum w:abstractNumId="23" w15:restartNumberingAfterBreak="0">
    <w:nsid w:val="0000001F"/>
    <w:multiLevelType w:val="singleLevel"/>
    <w:tmpl w:val="0000001F"/>
    <w:name w:val="WW8Num23"/>
    <w:lvl w:ilvl="0">
      <w:start w:val="1"/>
      <w:numFmt w:val="bullet"/>
      <w:pStyle w:val="BulletIndent"/>
      <w:lvlText w:val=""/>
      <w:lvlJc w:val="left"/>
      <w:pPr>
        <w:tabs>
          <w:tab w:val="num" w:pos="0"/>
        </w:tabs>
        <w:ind w:left="1134" w:hanging="283"/>
      </w:pPr>
      <w:rPr>
        <w:rFonts w:ascii="Symbol" w:hAnsi="Symbol"/>
      </w:rPr>
    </w:lvl>
  </w:abstractNum>
  <w:abstractNum w:abstractNumId="24" w15:restartNumberingAfterBreak="0">
    <w:nsid w:val="00000020"/>
    <w:multiLevelType w:val="singleLevel"/>
    <w:tmpl w:val="00000020"/>
    <w:name w:val="WW8Num24"/>
    <w:lvl w:ilvl="0">
      <w:start w:val="1"/>
      <w:numFmt w:val="bullet"/>
      <w:lvlText w:val=""/>
      <w:lvlJc w:val="left"/>
      <w:pPr>
        <w:tabs>
          <w:tab w:val="num" w:pos="1080"/>
        </w:tabs>
        <w:ind w:left="1080" w:hanging="360"/>
      </w:pPr>
      <w:rPr>
        <w:rFonts w:ascii="Symbol" w:hAnsi="Symbol"/>
      </w:rPr>
    </w:lvl>
  </w:abstractNum>
  <w:abstractNum w:abstractNumId="25" w15:restartNumberingAfterBreak="0">
    <w:nsid w:val="00000021"/>
    <w:multiLevelType w:val="singleLevel"/>
    <w:tmpl w:val="00000021"/>
    <w:name w:val="WW8Num25"/>
    <w:lvl w:ilvl="0">
      <w:start w:val="1"/>
      <w:numFmt w:val="lowerLetter"/>
      <w:lvlText w:val="%1)"/>
      <w:lvlJc w:val="left"/>
      <w:pPr>
        <w:tabs>
          <w:tab w:val="num" w:pos="1080"/>
        </w:tabs>
        <w:ind w:left="1080" w:hanging="360"/>
      </w:pPr>
    </w:lvl>
  </w:abstractNum>
  <w:abstractNum w:abstractNumId="26" w15:restartNumberingAfterBreak="0">
    <w:nsid w:val="00000022"/>
    <w:multiLevelType w:val="singleLevel"/>
    <w:tmpl w:val="00000022"/>
    <w:name w:val="WW8Num26"/>
    <w:lvl w:ilvl="0">
      <w:start w:val="1"/>
      <w:numFmt w:val="bullet"/>
      <w:lvlText w:val=""/>
      <w:lvlJc w:val="left"/>
      <w:pPr>
        <w:tabs>
          <w:tab w:val="num" w:pos="1080"/>
        </w:tabs>
        <w:ind w:left="1080" w:hanging="360"/>
      </w:pPr>
      <w:rPr>
        <w:rFonts w:ascii="Symbol" w:hAnsi="Symbol"/>
      </w:rPr>
    </w:lvl>
  </w:abstractNum>
  <w:abstractNum w:abstractNumId="27" w15:restartNumberingAfterBreak="0">
    <w:nsid w:val="00000023"/>
    <w:multiLevelType w:val="singleLevel"/>
    <w:tmpl w:val="00000023"/>
    <w:name w:val="WW8Num27"/>
    <w:lvl w:ilvl="0">
      <w:start w:val="1"/>
      <w:numFmt w:val="bullet"/>
      <w:lvlText w:val=""/>
      <w:lvlJc w:val="left"/>
      <w:pPr>
        <w:tabs>
          <w:tab w:val="num" w:pos="1080"/>
        </w:tabs>
        <w:ind w:left="1080" w:hanging="360"/>
      </w:pPr>
      <w:rPr>
        <w:rFonts w:ascii="Symbol" w:hAnsi="Symbol"/>
      </w:rPr>
    </w:lvl>
  </w:abstractNum>
  <w:abstractNum w:abstractNumId="28" w15:restartNumberingAfterBreak="0">
    <w:nsid w:val="00000024"/>
    <w:multiLevelType w:val="singleLevel"/>
    <w:tmpl w:val="00000024"/>
    <w:name w:val="WW8Num28"/>
    <w:lvl w:ilvl="0">
      <w:start w:val="1"/>
      <w:numFmt w:val="bullet"/>
      <w:lvlText w:val=""/>
      <w:lvlJc w:val="left"/>
      <w:pPr>
        <w:tabs>
          <w:tab w:val="num" w:pos="1080"/>
        </w:tabs>
        <w:ind w:left="1080" w:hanging="360"/>
      </w:pPr>
      <w:rPr>
        <w:rFonts w:ascii="Symbol" w:hAnsi="Symbol"/>
      </w:rPr>
    </w:lvl>
  </w:abstractNum>
  <w:abstractNum w:abstractNumId="29" w15:restartNumberingAfterBreak="0">
    <w:nsid w:val="00000025"/>
    <w:multiLevelType w:val="singleLevel"/>
    <w:tmpl w:val="00000025"/>
    <w:name w:val="WW8Num29"/>
    <w:lvl w:ilvl="0">
      <w:start w:val="1"/>
      <w:numFmt w:val="bullet"/>
      <w:lvlText w:val=""/>
      <w:lvlJc w:val="left"/>
      <w:pPr>
        <w:tabs>
          <w:tab w:val="num" w:pos="360"/>
        </w:tabs>
        <w:ind w:left="360" w:hanging="360"/>
      </w:pPr>
      <w:rPr>
        <w:rFonts w:ascii="Symbol" w:hAnsi="Symbol"/>
      </w:rPr>
    </w:lvl>
  </w:abstractNum>
  <w:abstractNum w:abstractNumId="30" w15:restartNumberingAfterBreak="0">
    <w:nsid w:val="00000026"/>
    <w:multiLevelType w:val="singleLevel"/>
    <w:tmpl w:val="00000026"/>
    <w:name w:val="WW8Num30"/>
    <w:lvl w:ilvl="0">
      <w:start w:val="1"/>
      <w:numFmt w:val="bullet"/>
      <w:lvlText w:val=""/>
      <w:lvlJc w:val="left"/>
      <w:pPr>
        <w:tabs>
          <w:tab w:val="num" w:pos="1080"/>
        </w:tabs>
        <w:ind w:left="1080" w:hanging="360"/>
      </w:pPr>
      <w:rPr>
        <w:rFonts w:ascii="Symbol" w:hAnsi="Symbol"/>
      </w:rPr>
    </w:lvl>
  </w:abstractNum>
  <w:abstractNum w:abstractNumId="31" w15:restartNumberingAfterBreak="0">
    <w:nsid w:val="00000027"/>
    <w:multiLevelType w:val="singleLevel"/>
    <w:tmpl w:val="00000027"/>
    <w:name w:val="WW8Num31"/>
    <w:lvl w:ilvl="0">
      <w:start w:val="1"/>
      <w:numFmt w:val="lowerLetter"/>
      <w:lvlText w:val="%1)"/>
      <w:lvlJc w:val="left"/>
      <w:pPr>
        <w:tabs>
          <w:tab w:val="num" w:pos="1080"/>
        </w:tabs>
        <w:ind w:left="1080" w:hanging="360"/>
      </w:pPr>
    </w:lvl>
  </w:abstractNum>
  <w:abstractNum w:abstractNumId="32" w15:restartNumberingAfterBreak="0">
    <w:nsid w:val="00000028"/>
    <w:multiLevelType w:val="multilevel"/>
    <w:tmpl w:val="00000028"/>
    <w:name w:val="WW8Num32"/>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3" w15:restartNumberingAfterBreak="0">
    <w:nsid w:val="00000029"/>
    <w:multiLevelType w:val="singleLevel"/>
    <w:tmpl w:val="00000029"/>
    <w:name w:val="WW8Num33"/>
    <w:lvl w:ilvl="0">
      <w:start w:val="1"/>
      <w:numFmt w:val="decimal"/>
      <w:lvlText w:val="%1."/>
      <w:lvlJc w:val="left"/>
      <w:pPr>
        <w:tabs>
          <w:tab w:val="num" w:pos="360"/>
        </w:tabs>
        <w:ind w:left="360" w:hanging="360"/>
      </w:pPr>
    </w:lvl>
  </w:abstractNum>
  <w:abstractNum w:abstractNumId="34" w15:restartNumberingAfterBreak="0">
    <w:nsid w:val="0000002A"/>
    <w:multiLevelType w:val="singleLevel"/>
    <w:tmpl w:val="0000002A"/>
    <w:name w:val="WW8Num34"/>
    <w:lvl w:ilvl="0">
      <w:start w:val="1"/>
      <w:numFmt w:val="bullet"/>
      <w:lvlText w:val="-"/>
      <w:lvlJc w:val="left"/>
      <w:pPr>
        <w:tabs>
          <w:tab w:val="num" w:pos="0"/>
        </w:tabs>
        <w:ind w:left="360" w:hanging="360"/>
      </w:pPr>
      <w:rPr>
        <w:rFonts w:ascii="Times New Roman" w:hAnsi="Times New Roman" w:cs="Times New Roman"/>
      </w:rPr>
    </w:lvl>
  </w:abstractNum>
  <w:abstractNum w:abstractNumId="35" w15:restartNumberingAfterBreak="0">
    <w:nsid w:val="0000002B"/>
    <w:multiLevelType w:val="multilevel"/>
    <w:tmpl w:val="0000002B"/>
    <w:name w:val="WW8Num35"/>
    <w:lvl w:ilvl="0">
      <w:start w:val="1"/>
      <w:numFmt w:val="bullet"/>
      <w:pStyle w:val="Bullet1"/>
      <w:lvlText w:null="1"/>
      <w:lvlJc w:val="left"/>
      <w:pPr>
        <w:tabs>
          <w:tab w:val="num" w:pos="432"/>
        </w:tabs>
        <w:ind w:left="432" w:hanging="432"/>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0000002C"/>
    <w:multiLevelType w:val="multilevel"/>
    <w:tmpl w:val="0000002C"/>
    <w:name w:val="WW8Num36"/>
    <w:lvl w:ilvl="0">
      <w:start w:val="1"/>
      <w:numFmt w:val="none"/>
      <w:pStyle w:val="Bullet2"/>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D"/>
    <w:multiLevelType w:val="multilevel"/>
    <w:tmpl w:val="0000002D"/>
    <w:name w:val="WW8Num37"/>
    <w:lvl w:ilvl="0">
      <w:start w:val="1"/>
      <w:numFmt w:val="none"/>
      <w:pStyle w:val="Groteletters"/>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0000002E"/>
    <w:multiLevelType w:val="multilevel"/>
    <w:tmpl w:val="0000002E"/>
    <w:name w:val="WW8Num38"/>
    <w:lvl w:ilvl="0">
      <w:start w:val="1"/>
      <w:numFmt w:val="decimal"/>
      <w:pStyle w:val="Number"/>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0000002F"/>
    <w:multiLevelType w:val="multilevel"/>
    <w:tmpl w:val="0000002F"/>
    <w:name w:val="WW8Num39"/>
    <w:lvl w:ilvl="0">
      <w:start w:val="1"/>
      <w:numFmt w:val="decimal"/>
      <w:pStyle w:val="NumberIndent"/>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00000030"/>
    <w:multiLevelType w:val="multilevel"/>
    <w:tmpl w:val="00000030"/>
    <w:name w:val="WW8Num40"/>
    <w:lvl w:ilvl="0">
      <w:start w:val="1"/>
      <w:numFmt w:val="none"/>
      <w:pStyle w:val="Opsomming"/>
      <w:suff w:val="nothing"/>
      <w:lvlText w:val=""/>
      <w:lvlJc w:val="left"/>
      <w:pPr>
        <w:tabs>
          <w:tab w:val="num" w:pos="284"/>
        </w:tabs>
        <w:ind w:left="284" w:hanging="28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004D49B0"/>
    <w:multiLevelType w:val="hybridMultilevel"/>
    <w:tmpl w:val="310E6E06"/>
    <w:name w:val="WW8Num42"/>
    <w:lvl w:ilvl="0" w:tplc="B9D0EC42">
      <w:start w:val="1"/>
      <w:numFmt w:val="bullet"/>
      <w:lvlText w:val=""/>
      <w:lvlJc w:val="left"/>
      <w:pPr>
        <w:tabs>
          <w:tab w:val="num" w:pos="1440"/>
        </w:tabs>
        <w:ind w:left="1440" w:hanging="360"/>
      </w:pPr>
      <w:rPr>
        <w:rFonts w:ascii="Symbol" w:hAnsi="Symbol" w:hint="default"/>
      </w:rPr>
    </w:lvl>
    <w:lvl w:ilvl="1" w:tplc="220EB49E" w:tentative="1">
      <w:start w:val="1"/>
      <w:numFmt w:val="bullet"/>
      <w:lvlText w:val="o"/>
      <w:lvlJc w:val="left"/>
      <w:pPr>
        <w:tabs>
          <w:tab w:val="num" w:pos="2160"/>
        </w:tabs>
        <w:ind w:left="2160" w:hanging="360"/>
      </w:pPr>
      <w:rPr>
        <w:rFonts w:ascii="Courier New" w:hAnsi="Courier New" w:cs="Courier New" w:hint="default"/>
      </w:rPr>
    </w:lvl>
    <w:lvl w:ilvl="2" w:tplc="8E8E5772" w:tentative="1">
      <w:start w:val="1"/>
      <w:numFmt w:val="bullet"/>
      <w:lvlText w:val=""/>
      <w:lvlJc w:val="left"/>
      <w:pPr>
        <w:tabs>
          <w:tab w:val="num" w:pos="2880"/>
        </w:tabs>
        <w:ind w:left="2880" w:hanging="360"/>
      </w:pPr>
      <w:rPr>
        <w:rFonts w:ascii="Wingdings" w:hAnsi="Wingdings" w:hint="default"/>
      </w:rPr>
    </w:lvl>
    <w:lvl w:ilvl="3" w:tplc="22D4778A" w:tentative="1">
      <w:start w:val="1"/>
      <w:numFmt w:val="bullet"/>
      <w:lvlText w:val=""/>
      <w:lvlJc w:val="left"/>
      <w:pPr>
        <w:tabs>
          <w:tab w:val="num" w:pos="3600"/>
        </w:tabs>
        <w:ind w:left="3600" w:hanging="360"/>
      </w:pPr>
      <w:rPr>
        <w:rFonts w:ascii="Symbol" w:hAnsi="Symbol" w:hint="default"/>
      </w:rPr>
    </w:lvl>
    <w:lvl w:ilvl="4" w:tplc="47DE694C" w:tentative="1">
      <w:start w:val="1"/>
      <w:numFmt w:val="bullet"/>
      <w:lvlText w:val="o"/>
      <w:lvlJc w:val="left"/>
      <w:pPr>
        <w:tabs>
          <w:tab w:val="num" w:pos="4320"/>
        </w:tabs>
        <w:ind w:left="4320" w:hanging="360"/>
      </w:pPr>
      <w:rPr>
        <w:rFonts w:ascii="Courier New" w:hAnsi="Courier New" w:cs="Courier New" w:hint="default"/>
      </w:rPr>
    </w:lvl>
    <w:lvl w:ilvl="5" w:tplc="0E3A3A30" w:tentative="1">
      <w:start w:val="1"/>
      <w:numFmt w:val="bullet"/>
      <w:lvlText w:val=""/>
      <w:lvlJc w:val="left"/>
      <w:pPr>
        <w:tabs>
          <w:tab w:val="num" w:pos="5040"/>
        </w:tabs>
        <w:ind w:left="5040" w:hanging="360"/>
      </w:pPr>
      <w:rPr>
        <w:rFonts w:ascii="Wingdings" w:hAnsi="Wingdings" w:hint="default"/>
      </w:rPr>
    </w:lvl>
    <w:lvl w:ilvl="6" w:tplc="C14281F4" w:tentative="1">
      <w:start w:val="1"/>
      <w:numFmt w:val="bullet"/>
      <w:lvlText w:val=""/>
      <w:lvlJc w:val="left"/>
      <w:pPr>
        <w:tabs>
          <w:tab w:val="num" w:pos="5760"/>
        </w:tabs>
        <w:ind w:left="5760" w:hanging="360"/>
      </w:pPr>
      <w:rPr>
        <w:rFonts w:ascii="Symbol" w:hAnsi="Symbol" w:hint="default"/>
      </w:rPr>
    </w:lvl>
    <w:lvl w:ilvl="7" w:tplc="EA0A4512" w:tentative="1">
      <w:start w:val="1"/>
      <w:numFmt w:val="bullet"/>
      <w:lvlText w:val="o"/>
      <w:lvlJc w:val="left"/>
      <w:pPr>
        <w:tabs>
          <w:tab w:val="num" w:pos="6480"/>
        </w:tabs>
        <w:ind w:left="6480" w:hanging="360"/>
      </w:pPr>
      <w:rPr>
        <w:rFonts w:ascii="Courier New" w:hAnsi="Courier New" w:cs="Courier New" w:hint="default"/>
      </w:rPr>
    </w:lvl>
    <w:lvl w:ilvl="8" w:tplc="10DAE010"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012D48CE"/>
    <w:multiLevelType w:val="hybridMultilevel"/>
    <w:tmpl w:val="7CE4C810"/>
    <w:name w:val="WW8Num43"/>
    <w:lvl w:ilvl="0" w:tplc="6E6A5DCC">
      <w:start w:val="1"/>
      <w:numFmt w:val="bullet"/>
      <w:lvlText w:val=""/>
      <w:lvlJc w:val="left"/>
      <w:pPr>
        <w:tabs>
          <w:tab w:val="num" w:pos="1440"/>
        </w:tabs>
        <w:ind w:left="1440" w:hanging="360"/>
      </w:pPr>
      <w:rPr>
        <w:rFonts w:ascii="Symbol" w:hAnsi="Symbol" w:hint="default"/>
      </w:rPr>
    </w:lvl>
    <w:lvl w:ilvl="1" w:tplc="AD88D340" w:tentative="1">
      <w:start w:val="1"/>
      <w:numFmt w:val="bullet"/>
      <w:lvlText w:val="o"/>
      <w:lvlJc w:val="left"/>
      <w:pPr>
        <w:tabs>
          <w:tab w:val="num" w:pos="2160"/>
        </w:tabs>
        <w:ind w:left="2160" w:hanging="360"/>
      </w:pPr>
      <w:rPr>
        <w:rFonts w:ascii="Courier New" w:hAnsi="Courier New" w:cs="Courier New" w:hint="default"/>
      </w:rPr>
    </w:lvl>
    <w:lvl w:ilvl="2" w:tplc="D6D082DC" w:tentative="1">
      <w:start w:val="1"/>
      <w:numFmt w:val="bullet"/>
      <w:lvlText w:val=""/>
      <w:lvlJc w:val="left"/>
      <w:pPr>
        <w:tabs>
          <w:tab w:val="num" w:pos="2880"/>
        </w:tabs>
        <w:ind w:left="2880" w:hanging="360"/>
      </w:pPr>
      <w:rPr>
        <w:rFonts w:ascii="Wingdings" w:hAnsi="Wingdings" w:hint="default"/>
      </w:rPr>
    </w:lvl>
    <w:lvl w:ilvl="3" w:tplc="B79A2D6A" w:tentative="1">
      <w:start w:val="1"/>
      <w:numFmt w:val="bullet"/>
      <w:lvlText w:val=""/>
      <w:lvlJc w:val="left"/>
      <w:pPr>
        <w:tabs>
          <w:tab w:val="num" w:pos="3600"/>
        </w:tabs>
        <w:ind w:left="3600" w:hanging="360"/>
      </w:pPr>
      <w:rPr>
        <w:rFonts w:ascii="Symbol" w:hAnsi="Symbol" w:hint="default"/>
      </w:rPr>
    </w:lvl>
    <w:lvl w:ilvl="4" w:tplc="86D6510C" w:tentative="1">
      <w:start w:val="1"/>
      <w:numFmt w:val="bullet"/>
      <w:lvlText w:val="o"/>
      <w:lvlJc w:val="left"/>
      <w:pPr>
        <w:tabs>
          <w:tab w:val="num" w:pos="4320"/>
        </w:tabs>
        <w:ind w:left="4320" w:hanging="360"/>
      </w:pPr>
      <w:rPr>
        <w:rFonts w:ascii="Courier New" w:hAnsi="Courier New" w:cs="Courier New" w:hint="default"/>
      </w:rPr>
    </w:lvl>
    <w:lvl w:ilvl="5" w:tplc="AB7086D4" w:tentative="1">
      <w:start w:val="1"/>
      <w:numFmt w:val="bullet"/>
      <w:lvlText w:val=""/>
      <w:lvlJc w:val="left"/>
      <w:pPr>
        <w:tabs>
          <w:tab w:val="num" w:pos="5040"/>
        </w:tabs>
        <w:ind w:left="5040" w:hanging="360"/>
      </w:pPr>
      <w:rPr>
        <w:rFonts w:ascii="Wingdings" w:hAnsi="Wingdings" w:hint="default"/>
      </w:rPr>
    </w:lvl>
    <w:lvl w:ilvl="6" w:tplc="0B9CBD4A" w:tentative="1">
      <w:start w:val="1"/>
      <w:numFmt w:val="bullet"/>
      <w:lvlText w:val=""/>
      <w:lvlJc w:val="left"/>
      <w:pPr>
        <w:tabs>
          <w:tab w:val="num" w:pos="5760"/>
        </w:tabs>
        <w:ind w:left="5760" w:hanging="360"/>
      </w:pPr>
      <w:rPr>
        <w:rFonts w:ascii="Symbol" w:hAnsi="Symbol" w:hint="default"/>
      </w:rPr>
    </w:lvl>
    <w:lvl w:ilvl="7" w:tplc="5D9EFEC0" w:tentative="1">
      <w:start w:val="1"/>
      <w:numFmt w:val="bullet"/>
      <w:lvlText w:val="o"/>
      <w:lvlJc w:val="left"/>
      <w:pPr>
        <w:tabs>
          <w:tab w:val="num" w:pos="6480"/>
        </w:tabs>
        <w:ind w:left="6480" w:hanging="360"/>
      </w:pPr>
      <w:rPr>
        <w:rFonts w:ascii="Courier New" w:hAnsi="Courier New" w:cs="Courier New" w:hint="default"/>
      </w:rPr>
    </w:lvl>
    <w:lvl w:ilvl="8" w:tplc="AFE8FF2C"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03E648A8"/>
    <w:multiLevelType w:val="hybridMultilevel"/>
    <w:tmpl w:val="54C8D9B8"/>
    <w:name w:val="WW8Num44"/>
    <w:lvl w:ilvl="0" w:tplc="113C7690">
      <w:start w:val="1"/>
      <w:numFmt w:val="decimal"/>
      <w:lvlText w:val="%1."/>
      <w:lvlJc w:val="left"/>
      <w:pPr>
        <w:tabs>
          <w:tab w:val="num" w:pos="1080"/>
        </w:tabs>
        <w:ind w:left="1080" w:hanging="360"/>
      </w:pPr>
    </w:lvl>
    <w:lvl w:ilvl="1" w:tplc="D8EEC8AC">
      <w:start w:val="5"/>
      <w:numFmt w:val="bullet"/>
      <w:lvlText w:val="–"/>
      <w:lvlJc w:val="left"/>
      <w:pPr>
        <w:tabs>
          <w:tab w:val="num" w:pos="1800"/>
        </w:tabs>
        <w:ind w:left="1800" w:hanging="360"/>
      </w:pPr>
      <w:rPr>
        <w:rFonts w:ascii="Times New Roman" w:eastAsia="Times New Roman" w:hAnsi="Times New Roman" w:cs="Times New Roman" w:hint="default"/>
      </w:rPr>
    </w:lvl>
    <w:lvl w:ilvl="2" w:tplc="EA62784C">
      <w:numFmt w:val="bullet"/>
      <w:lvlText w:val="-"/>
      <w:lvlJc w:val="left"/>
      <w:pPr>
        <w:tabs>
          <w:tab w:val="num" w:pos="2700"/>
        </w:tabs>
        <w:ind w:left="2700" w:hanging="360"/>
      </w:pPr>
      <w:rPr>
        <w:rFonts w:ascii="Times New Roman" w:eastAsia="Times New Roman" w:hAnsi="Times New Roman" w:cs="Times New Roman" w:hint="default"/>
      </w:rPr>
    </w:lvl>
    <w:lvl w:ilvl="3" w:tplc="96D03F00" w:tentative="1">
      <w:start w:val="1"/>
      <w:numFmt w:val="decimal"/>
      <w:lvlText w:val="%4."/>
      <w:lvlJc w:val="left"/>
      <w:pPr>
        <w:tabs>
          <w:tab w:val="num" w:pos="3240"/>
        </w:tabs>
        <w:ind w:left="3240" w:hanging="360"/>
      </w:pPr>
    </w:lvl>
    <w:lvl w:ilvl="4" w:tplc="5B4AA32C" w:tentative="1">
      <w:start w:val="1"/>
      <w:numFmt w:val="lowerLetter"/>
      <w:lvlText w:val="%5."/>
      <w:lvlJc w:val="left"/>
      <w:pPr>
        <w:tabs>
          <w:tab w:val="num" w:pos="3960"/>
        </w:tabs>
        <w:ind w:left="3960" w:hanging="360"/>
      </w:pPr>
    </w:lvl>
    <w:lvl w:ilvl="5" w:tplc="820EF524" w:tentative="1">
      <w:start w:val="1"/>
      <w:numFmt w:val="lowerRoman"/>
      <w:lvlText w:val="%6."/>
      <w:lvlJc w:val="right"/>
      <w:pPr>
        <w:tabs>
          <w:tab w:val="num" w:pos="4680"/>
        </w:tabs>
        <w:ind w:left="4680" w:hanging="180"/>
      </w:pPr>
    </w:lvl>
    <w:lvl w:ilvl="6" w:tplc="F56A8718" w:tentative="1">
      <w:start w:val="1"/>
      <w:numFmt w:val="decimal"/>
      <w:lvlText w:val="%7."/>
      <w:lvlJc w:val="left"/>
      <w:pPr>
        <w:tabs>
          <w:tab w:val="num" w:pos="5400"/>
        </w:tabs>
        <w:ind w:left="5400" w:hanging="360"/>
      </w:pPr>
    </w:lvl>
    <w:lvl w:ilvl="7" w:tplc="0672B3E2" w:tentative="1">
      <w:start w:val="1"/>
      <w:numFmt w:val="lowerLetter"/>
      <w:lvlText w:val="%8."/>
      <w:lvlJc w:val="left"/>
      <w:pPr>
        <w:tabs>
          <w:tab w:val="num" w:pos="6120"/>
        </w:tabs>
        <w:ind w:left="6120" w:hanging="360"/>
      </w:pPr>
    </w:lvl>
    <w:lvl w:ilvl="8" w:tplc="748A5A1A" w:tentative="1">
      <w:start w:val="1"/>
      <w:numFmt w:val="lowerRoman"/>
      <w:lvlText w:val="%9."/>
      <w:lvlJc w:val="right"/>
      <w:pPr>
        <w:tabs>
          <w:tab w:val="num" w:pos="6840"/>
        </w:tabs>
        <w:ind w:left="6840" w:hanging="180"/>
      </w:pPr>
    </w:lvl>
  </w:abstractNum>
  <w:abstractNum w:abstractNumId="44" w15:restartNumberingAfterBreak="0">
    <w:nsid w:val="04D7590A"/>
    <w:multiLevelType w:val="hybridMultilevel"/>
    <w:tmpl w:val="2564C47E"/>
    <w:name w:val="WW8StyleNum"/>
    <w:lvl w:ilvl="0" w:tplc="FFFFFFFF">
      <w:start w:val="1"/>
      <w:numFmt w:val="bullet"/>
      <w:lvlText w:val=""/>
      <w:lvlJc w:val="left"/>
      <w:pPr>
        <w:tabs>
          <w:tab w:val="num" w:pos="360"/>
        </w:tabs>
        <w:ind w:left="340" w:hanging="340"/>
      </w:pPr>
      <w:rPr>
        <w:rFonts w:ascii="Wingdings" w:hAnsi="Wingdings" w:hint="default"/>
      </w:rPr>
    </w:lvl>
    <w:lvl w:ilvl="1" w:tplc="2AD47C88" w:tentative="1">
      <w:start w:val="1"/>
      <w:numFmt w:val="bullet"/>
      <w:lvlText w:val="o"/>
      <w:lvlJc w:val="left"/>
      <w:pPr>
        <w:tabs>
          <w:tab w:val="num" w:pos="1440"/>
        </w:tabs>
        <w:ind w:left="1440" w:hanging="360"/>
      </w:pPr>
      <w:rPr>
        <w:rFonts w:ascii="Courier New" w:hAnsi="Courier New" w:hint="default"/>
      </w:rPr>
    </w:lvl>
    <w:lvl w:ilvl="2" w:tplc="0B52C126"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0B3A5BB6"/>
    <w:multiLevelType w:val="hybridMultilevel"/>
    <w:tmpl w:val="1BE813D8"/>
    <w:name w:val="WW8StyleNum1"/>
    <w:lvl w:ilvl="0" w:tplc="149E56F8">
      <w:start w:val="1"/>
      <w:numFmt w:val="bullet"/>
      <w:lvlText w:val=""/>
      <w:lvlJc w:val="left"/>
      <w:pPr>
        <w:tabs>
          <w:tab w:val="num" w:pos="1080"/>
        </w:tabs>
        <w:ind w:left="1080" w:hanging="360"/>
      </w:pPr>
      <w:rPr>
        <w:rFonts w:ascii="Symbol" w:hAnsi="Symbol" w:hint="default"/>
      </w:rPr>
    </w:lvl>
    <w:lvl w:ilvl="1" w:tplc="D898E0D6" w:tentative="1">
      <w:start w:val="1"/>
      <w:numFmt w:val="bullet"/>
      <w:lvlText w:val="o"/>
      <w:lvlJc w:val="left"/>
      <w:pPr>
        <w:tabs>
          <w:tab w:val="num" w:pos="1800"/>
        </w:tabs>
        <w:ind w:left="1800" w:hanging="360"/>
      </w:pPr>
      <w:rPr>
        <w:rFonts w:ascii="Courier New" w:hAnsi="Courier New" w:cs="Courier New" w:hint="default"/>
      </w:rPr>
    </w:lvl>
    <w:lvl w:ilvl="2" w:tplc="08109B02" w:tentative="1">
      <w:start w:val="1"/>
      <w:numFmt w:val="bullet"/>
      <w:lvlText w:val=""/>
      <w:lvlJc w:val="left"/>
      <w:pPr>
        <w:tabs>
          <w:tab w:val="num" w:pos="2520"/>
        </w:tabs>
        <w:ind w:left="2520" w:hanging="360"/>
      </w:pPr>
      <w:rPr>
        <w:rFonts w:ascii="Wingdings" w:hAnsi="Wingdings" w:hint="default"/>
      </w:rPr>
    </w:lvl>
    <w:lvl w:ilvl="3" w:tplc="30988EFC" w:tentative="1">
      <w:start w:val="1"/>
      <w:numFmt w:val="bullet"/>
      <w:lvlText w:val=""/>
      <w:lvlJc w:val="left"/>
      <w:pPr>
        <w:tabs>
          <w:tab w:val="num" w:pos="3240"/>
        </w:tabs>
        <w:ind w:left="3240" w:hanging="360"/>
      </w:pPr>
      <w:rPr>
        <w:rFonts w:ascii="Symbol" w:hAnsi="Symbol" w:hint="default"/>
      </w:rPr>
    </w:lvl>
    <w:lvl w:ilvl="4" w:tplc="E86E4AC0" w:tentative="1">
      <w:start w:val="1"/>
      <w:numFmt w:val="bullet"/>
      <w:lvlText w:val="o"/>
      <w:lvlJc w:val="left"/>
      <w:pPr>
        <w:tabs>
          <w:tab w:val="num" w:pos="3960"/>
        </w:tabs>
        <w:ind w:left="3960" w:hanging="360"/>
      </w:pPr>
      <w:rPr>
        <w:rFonts w:ascii="Courier New" w:hAnsi="Courier New" w:cs="Courier New" w:hint="default"/>
      </w:rPr>
    </w:lvl>
    <w:lvl w:ilvl="5" w:tplc="27A65E0C" w:tentative="1">
      <w:start w:val="1"/>
      <w:numFmt w:val="bullet"/>
      <w:lvlText w:val=""/>
      <w:lvlJc w:val="left"/>
      <w:pPr>
        <w:tabs>
          <w:tab w:val="num" w:pos="4680"/>
        </w:tabs>
        <w:ind w:left="4680" w:hanging="360"/>
      </w:pPr>
      <w:rPr>
        <w:rFonts w:ascii="Wingdings" w:hAnsi="Wingdings" w:hint="default"/>
      </w:rPr>
    </w:lvl>
    <w:lvl w:ilvl="6" w:tplc="85CE96F8" w:tentative="1">
      <w:start w:val="1"/>
      <w:numFmt w:val="bullet"/>
      <w:lvlText w:val=""/>
      <w:lvlJc w:val="left"/>
      <w:pPr>
        <w:tabs>
          <w:tab w:val="num" w:pos="5400"/>
        </w:tabs>
        <w:ind w:left="5400" w:hanging="360"/>
      </w:pPr>
      <w:rPr>
        <w:rFonts w:ascii="Symbol" w:hAnsi="Symbol" w:hint="default"/>
      </w:rPr>
    </w:lvl>
    <w:lvl w:ilvl="7" w:tplc="301C1588" w:tentative="1">
      <w:start w:val="1"/>
      <w:numFmt w:val="bullet"/>
      <w:lvlText w:val="o"/>
      <w:lvlJc w:val="left"/>
      <w:pPr>
        <w:tabs>
          <w:tab w:val="num" w:pos="6120"/>
        </w:tabs>
        <w:ind w:left="6120" w:hanging="360"/>
      </w:pPr>
      <w:rPr>
        <w:rFonts w:ascii="Courier New" w:hAnsi="Courier New" w:cs="Courier New" w:hint="default"/>
      </w:rPr>
    </w:lvl>
    <w:lvl w:ilvl="8" w:tplc="6C348D34"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0C6D6C87"/>
    <w:multiLevelType w:val="hybridMultilevel"/>
    <w:tmpl w:val="AEAEB808"/>
    <w:name w:val="WW8StyleNum2"/>
    <w:lvl w:ilvl="0" w:tplc="3090714A">
      <w:start w:val="1"/>
      <w:numFmt w:val="bullet"/>
      <w:lvlText w:val=""/>
      <w:lvlJc w:val="left"/>
      <w:pPr>
        <w:tabs>
          <w:tab w:val="num" w:pos="1080"/>
        </w:tabs>
        <w:ind w:left="1080" w:hanging="360"/>
      </w:pPr>
      <w:rPr>
        <w:rFonts w:ascii="Symbol" w:hAnsi="Symbol" w:hint="default"/>
      </w:rPr>
    </w:lvl>
    <w:lvl w:ilvl="1" w:tplc="C30C3812" w:tentative="1">
      <w:start w:val="1"/>
      <w:numFmt w:val="bullet"/>
      <w:lvlText w:val="o"/>
      <w:lvlJc w:val="left"/>
      <w:pPr>
        <w:tabs>
          <w:tab w:val="num" w:pos="1800"/>
        </w:tabs>
        <w:ind w:left="1800" w:hanging="360"/>
      </w:pPr>
      <w:rPr>
        <w:rFonts w:ascii="Courier New" w:hAnsi="Courier New" w:cs="Courier New" w:hint="default"/>
      </w:rPr>
    </w:lvl>
    <w:lvl w:ilvl="2" w:tplc="7DFA407A" w:tentative="1">
      <w:start w:val="1"/>
      <w:numFmt w:val="bullet"/>
      <w:lvlText w:val=""/>
      <w:lvlJc w:val="left"/>
      <w:pPr>
        <w:tabs>
          <w:tab w:val="num" w:pos="2520"/>
        </w:tabs>
        <w:ind w:left="2520" w:hanging="360"/>
      </w:pPr>
      <w:rPr>
        <w:rFonts w:ascii="Wingdings" w:hAnsi="Wingdings" w:hint="default"/>
      </w:rPr>
    </w:lvl>
    <w:lvl w:ilvl="3" w:tplc="140EE4E2" w:tentative="1">
      <w:start w:val="1"/>
      <w:numFmt w:val="bullet"/>
      <w:lvlText w:val=""/>
      <w:lvlJc w:val="left"/>
      <w:pPr>
        <w:tabs>
          <w:tab w:val="num" w:pos="3240"/>
        </w:tabs>
        <w:ind w:left="3240" w:hanging="360"/>
      </w:pPr>
      <w:rPr>
        <w:rFonts w:ascii="Symbol" w:hAnsi="Symbol" w:hint="default"/>
      </w:rPr>
    </w:lvl>
    <w:lvl w:ilvl="4" w:tplc="3FB0A238" w:tentative="1">
      <w:start w:val="1"/>
      <w:numFmt w:val="bullet"/>
      <w:lvlText w:val="o"/>
      <w:lvlJc w:val="left"/>
      <w:pPr>
        <w:tabs>
          <w:tab w:val="num" w:pos="3960"/>
        </w:tabs>
        <w:ind w:left="3960" w:hanging="360"/>
      </w:pPr>
      <w:rPr>
        <w:rFonts w:ascii="Courier New" w:hAnsi="Courier New" w:cs="Courier New" w:hint="default"/>
      </w:rPr>
    </w:lvl>
    <w:lvl w:ilvl="5" w:tplc="AD4E019A" w:tentative="1">
      <w:start w:val="1"/>
      <w:numFmt w:val="bullet"/>
      <w:lvlText w:val=""/>
      <w:lvlJc w:val="left"/>
      <w:pPr>
        <w:tabs>
          <w:tab w:val="num" w:pos="4680"/>
        </w:tabs>
        <w:ind w:left="4680" w:hanging="360"/>
      </w:pPr>
      <w:rPr>
        <w:rFonts w:ascii="Wingdings" w:hAnsi="Wingdings" w:hint="default"/>
      </w:rPr>
    </w:lvl>
    <w:lvl w:ilvl="6" w:tplc="B6D0BD54" w:tentative="1">
      <w:start w:val="1"/>
      <w:numFmt w:val="bullet"/>
      <w:lvlText w:val=""/>
      <w:lvlJc w:val="left"/>
      <w:pPr>
        <w:tabs>
          <w:tab w:val="num" w:pos="5400"/>
        </w:tabs>
        <w:ind w:left="5400" w:hanging="360"/>
      </w:pPr>
      <w:rPr>
        <w:rFonts w:ascii="Symbol" w:hAnsi="Symbol" w:hint="default"/>
      </w:rPr>
    </w:lvl>
    <w:lvl w:ilvl="7" w:tplc="B262C9F8" w:tentative="1">
      <w:start w:val="1"/>
      <w:numFmt w:val="bullet"/>
      <w:lvlText w:val="o"/>
      <w:lvlJc w:val="left"/>
      <w:pPr>
        <w:tabs>
          <w:tab w:val="num" w:pos="6120"/>
        </w:tabs>
        <w:ind w:left="6120" w:hanging="360"/>
      </w:pPr>
      <w:rPr>
        <w:rFonts w:ascii="Courier New" w:hAnsi="Courier New" w:cs="Courier New" w:hint="default"/>
      </w:rPr>
    </w:lvl>
    <w:lvl w:ilvl="8" w:tplc="EC40D444"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10A65B60"/>
    <w:multiLevelType w:val="hybridMultilevel"/>
    <w:tmpl w:val="6D8E6716"/>
    <w:name w:val="WW8StyleNum3"/>
    <w:lvl w:ilvl="0" w:tplc="8314065A">
      <w:start w:val="1"/>
      <w:numFmt w:val="bullet"/>
      <w:lvlText w:val=""/>
      <w:lvlJc w:val="left"/>
      <w:pPr>
        <w:tabs>
          <w:tab w:val="num" w:pos="360"/>
        </w:tabs>
        <w:ind w:left="360" w:hanging="360"/>
      </w:pPr>
      <w:rPr>
        <w:rFonts w:ascii="Symbol" w:hAnsi="Symbol" w:hint="default"/>
      </w:rPr>
    </w:lvl>
    <w:lvl w:ilvl="1" w:tplc="2B20B242">
      <w:start w:val="1"/>
      <w:numFmt w:val="bullet"/>
      <w:lvlText w:val="o"/>
      <w:lvlJc w:val="left"/>
      <w:pPr>
        <w:tabs>
          <w:tab w:val="num" w:pos="1080"/>
        </w:tabs>
        <w:ind w:left="1080" w:hanging="360"/>
      </w:pPr>
      <w:rPr>
        <w:rFonts w:ascii="Courier New" w:hAnsi="Courier New" w:cs="Courier New" w:hint="default"/>
      </w:rPr>
    </w:lvl>
    <w:lvl w:ilvl="2" w:tplc="05364378">
      <w:start w:val="1"/>
      <w:numFmt w:val="bullet"/>
      <w:lvlText w:val=""/>
      <w:lvlJc w:val="left"/>
      <w:pPr>
        <w:tabs>
          <w:tab w:val="num" w:pos="1800"/>
        </w:tabs>
        <w:ind w:left="1800" w:hanging="360"/>
      </w:pPr>
      <w:rPr>
        <w:rFonts w:ascii="Wingdings" w:hAnsi="Wingdings" w:hint="default"/>
      </w:rPr>
    </w:lvl>
    <w:lvl w:ilvl="3" w:tplc="9ECC90AE" w:tentative="1">
      <w:start w:val="1"/>
      <w:numFmt w:val="bullet"/>
      <w:lvlText w:val=""/>
      <w:lvlJc w:val="left"/>
      <w:pPr>
        <w:tabs>
          <w:tab w:val="num" w:pos="2520"/>
        </w:tabs>
        <w:ind w:left="2520" w:hanging="360"/>
      </w:pPr>
      <w:rPr>
        <w:rFonts w:ascii="Symbol" w:hAnsi="Symbol" w:hint="default"/>
      </w:rPr>
    </w:lvl>
    <w:lvl w:ilvl="4" w:tplc="0E10BEB0" w:tentative="1">
      <w:start w:val="1"/>
      <w:numFmt w:val="bullet"/>
      <w:lvlText w:val="o"/>
      <w:lvlJc w:val="left"/>
      <w:pPr>
        <w:tabs>
          <w:tab w:val="num" w:pos="3240"/>
        </w:tabs>
        <w:ind w:left="3240" w:hanging="360"/>
      </w:pPr>
      <w:rPr>
        <w:rFonts w:ascii="Courier New" w:hAnsi="Courier New" w:cs="Courier New" w:hint="default"/>
      </w:rPr>
    </w:lvl>
    <w:lvl w:ilvl="5" w:tplc="D9844DFE" w:tentative="1">
      <w:start w:val="1"/>
      <w:numFmt w:val="bullet"/>
      <w:lvlText w:val=""/>
      <w:lvlJc w:val="left"/>
      <w:pPr>
        <w:tabs>
          <w:tab w:val="num" w:pos="3960"/>
        </w:tabs>
        <w:ind w:left="3960" w:hanging="360"/>
      </w:pPr>
      <w:rPr>
        <w:rFonts w:ascii="Wingdings" w:hAnsi="Wingdings" w:hint="default"/>
      </w:rPr>
    </w:lvl>
    <w:lvl w:ilvl="6" w:tplc="64FA3146" w:tentative="1">
      <w:start w:val="1"/>
      <w:numFmt w:val="bullet"/>
      <w:lvlText w:val=""/>
      <w:lvlJc w:val="left"/>
      <w:pPr>
        <w:tabs>
          <w:tab w:val="num" w:pos="4680"/>
        </w:tabs>
        <w:ind w:left="4680" w:hanging="360"/>
      </w:pPr>
      <w:rPr>
        <w:rFonts w:ascii="Symbol" w:hAnsi="Symbol" w:hint="default"/>
      </w:rPr>
    </w:lvl>
    <w:lvl w:ilvl="7" w:tplc="9848ACC0" w:tentative="1">
      <w:start w:val="1"/>
      <w:numFmt w:val="bullet"/>
      <w:lvlText w:val="o"/>
      <w:lvlJc w:val="left"/>
      <w:pPr>
        <w:tabs>
          <w:tab w:val="num" w:pos="5400"/>
        </w:tabs>
        <w:ind w:left="5400" w:hanging="360"/>
      </w:pPr>
      <w:rPr>
        <w:rFonts w:ascii="Courier New" w:hAnsi="Courier New" w:cs="Courier New" w:hint="default"/>
      </w:rPr>
    </w:lvl>
    <w:lvl w:ilvl="8" w:tplc="AED005C6"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10BF15EA"/>
    <w:multiLevelType w:val="hybridMultilevel"/>
    <w:tmpl w:val="24BE0D8A"/>
    <w:lvl w:ilvl="0" w:tplc="0413000F">
      <w:start w:val="1"/>
      <w:numFmt w:val="decimal"/>
      <w:lvlText w:val="%1."/>
      <w:lvlJc w:val="left"/>
      <w:pPr>
        <w:tabs>
          <w:tab w:val="num" w:pos="360"/>
        </w:tabs>
        <w:ind w:left="360" w:hanging="360"/>
      </w:pPr>
    </w:lvl>
    <w:lvl w:ilvl="1" w:tplc="D05281AC">
      <w:start w:val="1"/>
      <w:numFmt w:val="decimal"/>
      <w:lvlText w:val="%2."/>
      <w:lvlJc w:val="left"/>
      <w:pPr>
        <w:tabs>
          <w:tab w:val="num" w:pos="1080"/>
        </w:tabs>
        <w:ind w:left="1080" w:hanging="360"/>
      </w:pPr>
      <w:rPr>
        <w:rFonts w:hint="default"/>
      </w:rPr>
    </w:lvl>
    <w:lvl w:ilvl="2" w:tplc="0413001B">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9" w15:restartNumberingAfterBreak="0">
    <w:nsid w:val="17FA0C64"/>
    <w:multiLevelType w:val="hybridMultilevel"/>
    <w:tmpl w:val="14623FE6"/>
    <w:lvl w:ilvl="0" w:tplc="0413000F">
      <w:start w:val="1"/>
      <w:numFmt w:val="decimal"/>
      <w:lvlText w:val="%1."/>
      <w:lvlJc w:val="left"/>
      <w:pPr>
        <w:tabs>
          <w:tab w:val="num" w:pos="1080"/>
        </w:tabs>
        <w:ind w:left="1080" w:hanging="360"/>
      </w:pPr>
      <w:rPr>
        <w:rFonts w:hint="default"/>
      </w:rPr>
    </w:lvl>
    <w:lvl w:ilvl="1" w:tplc="04130019">
      <w:start w:val="1"/>
      <w:numFmt w:val="lowerLetter"/>
      <w:lvlText w:val="%2."/>
      <w:lvlJc w:val="left"/>
      <w:pPr>
        <w:tabs>
          <w:tab w:val="num" w:pos="1800"/>
        </w:tabs>
        <w:ind w:left="1800" w:hanging="360"/>
      </w:p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50" w15:restartNumberingAfterBreak="0">
    <w:nsid w:val="1A171E3C"/>
    <w:multiLevelType w:val="hybridMultilevel"/>
    <w:tmpl w:val="135AEBEC"/>
    <w:lvl w:ilvl="0" w:tplc="9850E3FA">
      <w:start w:val="1"/>
      <w:numFmt w:val="decimal"/>
      <w:lvlText w:val="%1."/>
      <w:lvlJc w:val="left"/>
      <w:pPr>
        <w:ind w:left="108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1" w15:restartNumberingAfterBreak="0">
    <w:nsid w:val="27DA12D0"/>
    <w:multiLevelType w:val="hybridMultilevel"/>
    <w:tmpl w:val="D98AFBD6"/>
    <w:lvl w:ilvl="0" w:tplc="87984820">
      <w:start w:val="1"/>
      <w:numFmt w:val="decimal"/>
      <w:lvlText w:val="%1."/>
      <w:lvlJc w:val="left"/>
      <w:pPr>
        <w:tabs>
          <w:tab w:val="num" w:pos="1080"/>
        </w:tabs>
        <w:ind w:left="1080" w:hanging="360"/>
      </w:pPr>
      <w:rPr>
        <w:rFonts w:hint="default"/>
        <w:b w:val="0"/>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2" w15:restartNumberingAfterBreak="0">
    <w:nsid w:val="2A647B1D"/>
    <w:multiLevelType w:val="hybridMultilevel"/>
    <w:tmpl w:val="BD32C43C"/>
    <w:lvl w:ilvl="0" w:tplc="D05281AC">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3" w15:restartNumberingAfterBreak="0">
    <w:nsid w:val="2AA36727"/>
    <w:multiLevelType w:val="hybridMultilevel"/>
    <w:tmpl w:val="411663A2"/>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4" w15:restartNumberingAfterBreak="0">
    <w:nsid w:val="2ACF089F"/>
    <w:multiLevelType w:val="hybridMultilevel"/>
    <w:tmpl w:val="FA1ED3EA"/>
    <w:lvl w:ilvl="0" w:tplc="D05281AC">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5" w15:restartNumberingAfterBreak="0">
    <w:nsid w:val="2AD568EF"/>
    <w:multiLevelType w:val="hybridMultilevel"/>
    <w:tmpl w:val="3AF40CCA"/>
    <w:lvl w:ilvl="0" w:tplc="04130001">
      <w:start w:val="1"/>
      <w:numFmt w:val="bullet"/>
      <w:lvlText w:val=""/>
      <w:lvlJc w:val="left"/>
      <w:pPr>
        <w:ind w:left="360" w:hanging="360"/>
      </w:pPr>
      <w:rPr>
        <w:rFonts w:ascii="Symbol" w:hAnsi="Symbol" w:hint="default"/>
      </w:rPr>
    </w:lvl>
    <w:lvl w:ilvl="1" w:tplc="9850E3FA">
      <w:start w:val="1"/>
      <w:numFmt w:val="decimal"/>
      <w:lvlText w:val="%2."/>
      <w:lvlJc w:val="left"/>
      <w:pPr>
        <w:ind w:left="1080" w:hanging="360"/>
      </w:pPr>
      <w:rPr>
        <w:rFonts w:hint="default"/>
      </w:rPr>
    </w:lvl>
    <w:lvl w:ilvl="2" w:tplc="0413000F">
      <w:start w:val="1"/>
      <w:numFmt w:val="decimal"/>
      <w:lvlText w:val="%3."/>
      <w:lvlJc w:val="left"/>
      <w:pPr>
        <w:tabs>
          <w:tab w:val="num" w:pos="1800"/>
        </w:tabs>
        <w:ind w:left="1800" w:hanging="360"/>
      </w:pPr>
      <w:rPr>
        <w:rFont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6" w15:restartNumberingAfterBreak="0">
    <w:nsid w:val="2B2565D4"/>
    <w:multiLevelType w:val="hybridMultilevel"/>
    <w:tmpl w:val="AA00603A"/>
    <w:lvl w:ilvl="0" w:tplc="0413000F">
      <w:start w:val="1"/>
      <w:numFmt w:val="decimal"/>
      <w:lvlText w:val="%1."/>
      <w:lvlJc w:val="left"/>
      <w:pPr>
        <w:tabs>
          <w:tab w:val="num" w:pos="1080"/>
        </w:tabs>
        <w:ind w:left="1080" w:hanging="360"/>
      </w:pPr>
      <w:rPr>
        <w:rFonts w:hint="default"/>
      </w:rPr>
    </w:lvl>
    <w:lvl w:ilvl="1" w:tplc="0413001B">
      <w:start w:val="1"/>
      <w:numFmt w:val="lowerRoman"/>
      <w:lvlText w:val="%2."/>
      <w:lvlJc w:val="right"/>
      <w:pPr>
        <w:tabs>
          <w:tab w:val="num" w:pos="1800"/>
        </w:tabs>
        <w:ind w:left="1800" w:hanging="360"/>
      </w:p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57" w15:restartNumberingAfterBreak="0">
    <w:nsid w:val="2B6D1EB2"/>
    <w:multiLevelType w:val="hybridMultilevel"/>
    <w:tmpl w:val="85B0447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8" w15:restartNumberingAfterBreak="0">
    <w:nsid w:val="30CE7EFE"/>
    <w:multiLevelType w:val="hybridMultilevel"/>
    <w:tmpl w:val="24BE0D8A"/>
    <w:lvl w:ilvl="0" w:tplc="0413000F">
      <w:start w:val="1"/>
      <w:numFmt w:val="decimal"/>
      <w:lvlText w:val="%1."/>
      <w:lvlJc w:val="left"/>
      <w:pPr>
        <w:tabs>
          <w:tab w:val="num" w:pos="360"/>
        </w:tabs>
        <w:ind w:left="360" w:hanging="360"/>
      </w:pPr>
    </w:lvl>
    <w:lvl w:ilvl="1" w:tplc="D05281AC">
      <w:start w:val="1"/>
      <w:numFmt w:val="decimal"/>
      <w:lvlText w:val="%2."/>
      <w:lvlJc w:val="left"/>
      <w:pPr>
        <w:tabs>
          <w:tab w:val="num" w:pos="1080"/>
        </w:tabs>
        <w:ind w:left="1080" w:hanging="360"/>
      </w:pPr>
      <w:rPr>
        <w:rFonts w:hint="default"/>
      </w:rPr>
    </w:lvl>
    <w:lvl w:ilvl="2" w:tplc="0413001B">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9" w15:restartNumberingAfterBreak="0">
    <w:nsid w:val="30F96C13"/>
    <w:multiLevelType w:val="hybridMultilevel"/>
    <w:tmpl w:val="A662737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0" w15:restartNumberingAfterBreak="0">
    <w:nsid w:val="36300564"/>
    <w:multiLevelType w:val="hybridMultilevel"/>
    <w:tmpl w:val="FA1ED3EA"/>
    <w:lvl w:ilvl="0" w:tplc="D05281AC">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1" w15:restartNumberingAfterBreak="0">
    <w:nsid w:val="3BBA12B3"/>
    <w:multiLevelType w:val="hybridMultilevel"/>
    <w:tmpl w:val="C67AC3CE"/>
    <w:lvl w:ilvl="0" w:tplc="74AA1C02">
      <w:start w:val="1"/>
      <w:numFmt w:val="lowerLetter"/>
      <w:lvlText w:val="%1."/>
      <w:lvlJc w:val="left"/>
      <w:pPr>
        <w:tabs>
          <w:tab w:val="num" w:pos="1800"/>
        </w:tabs>
        <w:ind w:left="180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2" w15:restartNumberingAfterBreak="0">
    <w:nsid w:val="3DF76459"/>
    <w:multiLevelType w:val="hybridMultilevel"/>
    <w:tmpl w:val="E2986882"/>
    <w:lvl w:ilvl="0" w:tplc="04130001">
      <w:start w:val="1"/>
      <w:numFmt w:val="bullet"/>
      <w:lvlText w:val=""/>
      <w:lvlJc w:val="left"/>
      <w:pPr>
        <w:ind w:left="360" w:hanging="360"/>
      </w:pPr>
      <w:rPr>
        <w:rFonts w:ascii="Symbol" w:hAnsi="Symbol" w:hint="default"/>
      </w:rPr>
    </w:lvl>
    <w:lvl w:ilvl="1" w:tplc="9850E3FA">
      <w:start w:val="1"/>
      <w:numFmt w:val="decimal"/>
      <w:lvlText w:val="%2."/>
      <w:lvlJc w:val="left"/>
      <w:pPr>
        <w:ind w:left="1080" w:hanging="360"/>
      </w:pPr>
      <w:rPr>
        <w:rFonts w:hint="default"/>
      </w:rPr>
    </w:lvl>
    <w:lvl w:ilvl="2" w:tplc="04130001">
      <w:start w:val="1"/>
      <w:numFmt w:val="bullet"/>
      <w:lvlText w:val=""/>
      <w:lvlJc w:val="left"/>
      <w:pPr>
        <w:tabs>
          <w:tab w:val="num" w:pos="1800"/>
        </w:tabs>
        <w:ind w:left="1800" w:hanging="360"/>
      </w:pPr>
      <w:rPr>
        <w:rFonts w:ascii="Symbol" w:hAnsi="Symbol"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3" w15:restartNumberingAfterBreak="0">
    <w:nsid w:val="41BD3729"/>
    <w:multiLevelType w:val="multilevel"/>
    <w:tmpl w:val="2586C7CC"/>
    <w:name w:val="WW8StyleNum4"/>
    <w:lvl w:ilvl="0">
      <w:start w:val="1"/>
      <w:numFmt w:val="decimal"/>
      <w:lvlText w:val="%1."/>
      <w:lvlJc w:val="left"/>
      <w:pPr>
        <w:tabs>
          <w:tab w:val="num" w:pos="1440"/>
        </w:tabs>
        <w:ind w:left="1440" w:hanging="360"/>
      </w:pPr>
    </w:lvl>
    <w:lvl w:ilvl="1">
      <w:start w:val="1"/>
      <w:numFmt w:val="bullet"/>
      <w:lvlText w:val=""/>
      <w:lvlJc w:val="left"/>
      <w:pPr>
        <w:tabs>
          <w:tab w:val="num" w:pos="2160"/>
        </w:tabs>
        <w:ind w:left="2160" w:hanging="360"/>
      </w:pPr>
      <w:rPr>
        <w:rFonts w:ascii="Symbol" w:hAnsi="Symbol" w:hint="default"/>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4" w15:restartNumberingAfterBreak="0">
    <w:nsid w:val="460E5146"/>
    <w:multiLevelType w:val="hybridMultilevel"/>
    <w:tmpl w:val="7B1687C8"/>
    <w:name w:val="WW8StyleNum5"/>
    <w:lvl w:ilvl="0" w:tplc="55B2E93A">
      <w:start w:val="1"/>
      <w:numFmt w:val="bullet"/>
      <w:lvlText w:val=""/>
      <w:lvlJc w:val="left"/>
      <w:pPr>
        <w:tabs>
          <w:tab w:val="num" w:pos="1440"/>
        </w:tabs>
        <w:ind w:left="1440" w:hanging="360"/>
      </w:pPr>
      <w:rPr>
        <w:rFonts w:ascii="Symbol" w:hAnsi="Symbol" w:hint="default"/>
      </w:rPr>
    </w:lvl>
    <w:lvl w:ilvl="1" w:tplc="E6B65174" w:tentative="1">
      <w:start w:val="1"/>
      <w:numFmt w:val="lowerLetter"/>
      <w:lvlText w:val="%2."/>
      <w:lvlJc w:val="left"/>
      <w:pPr>
        <w:tabs>
          <w:tab w:val="num" w:pos="2160"/>
        </w:tabs>
        <w:ind w:left="2160" w:hanging="360"/>
      </w:pPr>
    </w:lvl>
    <w:lvl w:ilvl="2" w:tplc="317264BA" w:tentative="1">
      <w:start w:val="1"/>
      <w:numFmt w:val="lowerRoman"/>
      <w:lvlText w:val="%3."/>
      <w:lvlJc w:val="right"/>
      <w:pPr>
        <w:tabs>
          <w:tab w:val="num" w:pos="2880"/>
        </w:tabs>
        <w:ind w:left="2880" w:hanging="180"/>
      </w:pPr>
    </w:lvl>
    <w:lvl w:ilvl="3" w:tplc="A0AA3C84" w:tentative="1">
      <w:start w:val="1"/>
      <w:numFmt w:val="decimal"/>
      <w:lvlText w:val="%4."/>
      <w:lvlJc w:val="left"/>
      <w:pPr>
        <w:tabs>
          <w:tab w:val="num" w:pos="3600"/>
        </w:tabs>
        <w:ind w:left="3600" w:hanging="360"/>
      </w:pPr>
    </w:lvl>
    <w:lvl w:ilvl="4" w:tplc="21529A2E" w:tentative="1">
      <w:start w:val="1"/>
      <w:numFmt w:val="lowerLetter"/>
      <w:lvlText w:val="%5."/>
      <w:lvlJc w:val="left"/>
      <w:pPr>
        <w:tabs>
          <w:tab w:val="num" w:pos="4320"/>
        </w:tabs>
        <w:ind w:left="4320" w:hanging="360"/>
      </w:pPr>
    </w:lvl>
    <w:lvl w:ilvl="5" w:tplc="86804BAC" w:tentative="1">
      <w:start w:val="1"/>
      <w:numFmt w:val="lowerRoman"/>
      <w:lvlText w:val="%6."/>
      <w:lvlJc w:val="right"/>
      <w:pPr>
        <w:tabs>
          <w:tab w:val="num" w:pos="5040"/>
        </w:tabs>
        <w:ind w:left="5040" w:hanging="180"/>
      </w:pPr>
    </w:lvl>
    <w:lvl w:ilvl="6" w:tplc="86748BE2" w:tentative="1">
      <w:start w:val="1"/>
      <w:numFmt w:val="decimal"/>
      <w:lvlText w:val="%7."/>
      <w:lvlJc w:val="left"/>
      <w:pPr>
        <w:tabs>
          <w:tab w:val="num" w:pos="5760"/>
        </w:tabs>
        <w:ind w:left="5760" w:hanging="360"/>
      </w:pPr>
    </w:lvl>
    <w:lvl w:ilvl="7" w:tplc="F976ECE4" w:tentative="1">
      <w:start w:val="1"/>
      <w:numFmt w:val="lowerLetter"/>
      <w:lvlText w:val="%8."/>
      <w:lvlJc w:val="left"/>
      <w:pPr>
        <w:tabs>
          <w:tab w:val="num" w:pos="6480"/>
        </w:tabs>
        <w:ind w:left="6480" w:hanging="360"/>
      </w:pPr>
    </w:lvl>
    <w:lvl w:ilvl="8" w:tplc="6A081F98" w:tentative="1">
      <w:start w:val="1"/>
      <w:numFmt w:val="lowerRoman"/>
      <w:lvlText w:val="%9."/>
      <w:lvlJc w:val="right"/>
      <w:pPr>
        <w:tabs>
          <w:tab w:val="num" w:pos="7200"/>
        </w:tabs>
        <w:ind w:left="7200" w:hanging="180"/>
      </w:pPr>
    </w:lvl>
  </w:abstractNum>
  <w:abstractNum w:abstractNumId="65" w15:restartNumberingAfterBreak="0">
    <w:nsid w:val="47DF727E"/>
    <w:multiLevelType w:val="hybridMultilevel"/>
    <w:tmpl w:val="AA00603A"/>
    <w:lvl w:ilvl="0" w:tplc="0413000F">
      <w:start w:val="1"/>
      <w:numFmt w:val="decimal"/>
      <w:lvlText w:val="%1."/>
      <w:lvlJc w:val="left"/>
      <w:pPr>
        <w:tabs>
          <w:tab w:val="num" w:pos="1080"/>
        </w:tabs>
        <w:ind w:left="1080" w:hanging="360"/>
      </w:pPr>
      <w:rPr>
        <w:rFonts w:hint="default"/>
      </w:rPr>
    </w:lvl>
    <w:lvl w:ilvl="1" w:tplc="0413001B">
      <w:start w:val="1"/>
      <w:numFmt w:val="lowerRoman"/>
      <w:lvlText w:val="%2."/>
      <w:lvlJc w:val="right"/>
      <w:pPr>
        <w:tabs>
          <w:tab w:val="num" w:pos="1800"/>
        </w:tabs>
        <w:ind w:left="1800" w:hanging="360"/>
      </w:p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66" w15:restartNumberingAfterBreak="0">
    <w:nsid w:val="4C954373"/>
    <w:multiLevelType w:val="hybridMultilevel"/>
    <w:tmpl w:val="BF2690E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7" w15:restartNumberingAfterBreak="0">
    <w:nsid w:val="4CC56EBC"/>
    <w:multiLevelType w:val="hybridMultilevel"/>
    <w:tmpl w:val="048A6ACE"/>
    <w:lvl w:ilvl="0" w:tplc="D05281AC">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8" w15:restartNumberingAfterBreak="0">
    <w:nsid w:val="50CF5A7A"/>
    <w:multiLevelType w:val="hybridMultilevel"/>
    <w:tmpl w:val="AA00603A"/>
    <w:lvl w:ilvl="0" w:tplc="0413000F">
      <w:start w:val="1"/>
      <w:numFmt w:val="decimal"/>
      <w:lvlText w:val="%1."/>
      <w:lvlJc w:val="left"/>
      <w:pPr>
        <w:tabs>
          <w:tab w:val="num" w:pos="1080"/>
        </w:tabs>
        <w:ind w:left="1080" w:hanging="360"/>
      </w:pPr>
      <w:rPr>
        <w:rFonts w:hint="default"/>
      </w:rPr>
    </w:lvl>
    <w:lvl w:ilvl="1" w:tplc="0413001B">
      <w:start w:val="1"/>
      <w:numFmt w:val="lowerRoman"/>
      <w:lvlText w:val="%2."/>
      <w:lvlJc w:val="right"/>
      <w:pPr>
        <w:tabs>
          <w:tab w:val="num" w:pos="1800"/>
        </w:tabs>
        <w:ind w:left="1800" w:hanging="360"/>
      </w:p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69" w15:restartNumberingAfterBreak="0">
    <w:nsid w:val="5D677534"/>
    <w:multiLevelType w:val="hybridMultilevel"/>
    <w:tmpl w:val="2A8A3FC6"/>
    <w:lvl w:ilvl="0" w:tplc="D05281AC">
      <w:start w:val="1"/>
      <w:numFmt w:val="decimal"/>
      <w:lvlText w:val="%1."/>
      <w:lvlJc w:val="left"/>
      <w:pPr>
        <w:tabs>
          <w:tab w:val="num" w:pos="1080"/>
        </w:tabs>
        <w:ind w:left="1080" w:hanging="3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0" w15:restartNumberingAfterBreak="0">
    <w:nsid w:val="64137AC2"/>
    <w:multiLevelType w:val="multilevel"/>
    <w:tmpl w:val="3AF40CCA"/>
    <w:lvl w:ilvl="0">
      <w:start w:val="1"/>
      <w:numFmt w:val="bullet"/>
      <w:lvlText w:val=""/>
      <w:lvlJc w:val="left"/>
      <w:pPr>
        <w:ind w:left="360" w:hanging="360"/>
      </w:pPr>
      <w:rPr>
        <w:rFonts w:ascii="Symbol" w:hAnsi="Symbol" w:hint="default"/>
      </w:rPr>
    </w:lvl>
    <w:lvl w:ilvl="1">
      <w:start w:val="1"/>
      <w:numFmt w:val="decimal"/>
      <w:lvlText w:val="%2."/>
      <w:lvlJc w:val="left"/>
      <w:pPr>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1" w15:restartNumberingAfterBreak="0">
    <w:nsid w:val="692F066E"/>
    <w:multiLevelType w:val="hybridMultilevel"/>
    <w:tmpl w:val="A4003118"/>
    <w:lvl w:ilvl="0" w:tplc="9850E3FA">
      <w:start w:val="1"/>
      <w:numFmt w:val="decimal"/>
      <w:lvlText w:val="%1."/>
      <w:lvlJc w:val="left"/>
      <w:pPr>
        <w:ind w:left="108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2" w15:restartNumberingAfterBreak="0">
    <w:nsid w:val="69FE0E85"/>
    <w:multiLevelType w:val="hybridMultilevel"/>
    <w:tmpl w:val="E2CAEC6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73" w15:restartNumberingAfterBreak="0">
    <w:nsid w:val="74F11E86"/>
    <w:multiLevelType w:val="hybridMultilevel"/>
    <w:tmpl w:val="5FE659D0"/>
    <w:lvl w:ilvl="0" w:tplc="04130001">
      <w:start w:val="1"/>
      <w:numFmt w:val="bullet"/>
      <w:lvlText w:val=""/>
      <w:lvlJc w:val="left"/>
      <w:pPr>
        <w:ind w:left="1065" w:hanging="360"/>
      </w:pPr>
      <w:rPr>
        <w:rFonts w:ascii="Symbol" w:hAnsi="Symbol" w:hint="default"/>
      </w:rPr>
    </w:lvl>
    <w:lvl w:ilvl="1" w:tplc="04130003" w:tentative="1">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74" w15:restartNumberingAfterBreak="0">
    <w:nsid w:val="799F191D"/>
    <w:multiLevelType w:val="hybridMultilevel"/>
    <w:tmpl w:val="42BA4C72"/>
    <w:lvl w:ilvl="0" w:tplc="D05281AC">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5" w15:restartNumberingAfterBreak="0">
    <w:nsid w:val="7D190E05"/>
    <w:multiLevelType w:val="hybridMultilevel"/>
    <w:tmpl w:val="1DFEF200"/>
    <w:lvl w:ilvl="0" w:tplc="D05281AC">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720"/>
        </w:tabs>
        <w:ind w:left="720" w:hanging="360"/>
      </w:pPr>
    </w:lvl>
    <w:lvl w:ilvl="2" w:tplc="0413001B" w:tentative="1">
      <w:start w:val="1"/>
      <w:numFmt w:val="lowerRoman"/>
      <w:lvlText w:val="%3."/>
      <w:lvlJc w:val="right"/>
      <w:pPr>
        <w:tabs>
          <w:tab w:val="num" w:pos="1440"/>
        </w:tabs>
        <w:ind w:left="1440" w:hanging="180"/>
      </w:pPr>
    </w:lvl>
    <w:lvl w:ilvl="3" w:tplc="0413000F" w:tentative="1">
      <w:start w:val="1"/>
      <w:numFmt w:val="decimal"/>
      <w:lvlText w:val="%4."/>
      <w:lvlJc w:val="left"/>
      <w:pPr>
        <w:tabs>
          <w:tab w:val="num" w:pos="2160"/>
        </w:tabs>
        <w:ind w:left="2160" w:hanging="360"/>
      </w:pPr>
    </w:lvl>
    <w:lvl w:ilvl="4" w:tplc="04130019" w:tentative="1">
      <w:start w:val="1"/>
      <w:numFmt w:val="lowerLetter"/>
      <w:lvlText w:val="%5."/>
      <w:lvlJc w:val="left"/>
      <w:pPr>
        <w:tabs>
          <w:tab w:val="num" w:pos="2880"/>
        </w:tabs>
        <w:ind w:left="2880" w:hanging="360"/>
      </w:pPr>
    </w:lvl>
    <w:lvl w:ilvl="5" w:tplc="0413001B" w:tentative="1">
      <w:start w:val="1"/>
      <w:numFmt w:val="lowerRoman"/>
      <w:lvlText w:val="%6."/>
      <w:lvlJc w:val="right"/>
      <w:pPr>
        <w:tabs>
          <w:tab w:val="num" w:pos="3600"/>
        </w:tabs>
        <w:ind w:left="3600" w:hanging="180"/>
      </w:pPr>
    </w:lvl>
    <w:lvl w:ilvl="6" w:tplc="0413000F" w:tentative="1">
      <w:start w:val="1"/>
      <w:numFmt w:val="decimal"/>
      <w:lvlText w:val="%7."/>
      <w:lvlJc w:val="left"/>
      <w:pPr>
        <w:tabs>
          <w:tab w:val="num" w:pos="4320"/>
        </w:tabs>
        <w:ind w:left="4320" w:hanging="360"/>
      </w:pPr>
    </w:lvl>
    <w:lvl w:ilvl="7" w:tplc="04130019" w:tentative="1">
      <w:start w:val="1"/>
      <w:numFmt w:val="lowerLetter"/>
      <w:lvlText w:val="%8."/>
      <w:lvlJc w:val="left"/>
      <w:pPr>
        <w:tabs>
          <w:tab w:val="num" w:pos="5040"/>
        </w:tabs>
        <w:ind w:left="5040" w:hanging="360"/>
      </w:pPr>
    </w:lvl>
    <w:lvl w:ilvl="8" w:tplc="0413001B" w:tentative="1">
      <w:start w:val="1"/>
      <w:numFmt w:val="lowerRoman"/>
      <w:lvlText w:val="%9."/>
      <w:lvlJc w:val="right"/>
      <w:pPr>
        <w:tabs>
          <w:tab w:val="num" w:pos="5760"/>
        </w:tabs>
        <w:ind w:left="5760" w:hanging="180"/>
      </w:pPr>
    </w:lvl>
  </w:abstractNum>
  <w:num w:numId="1">
    <w:abstractNumId w:val="0"/>
  </w:num>
  <w:num w:numId="2">
    <w:abstractNumId w:val="1"/>
  </w:num>
  <w:num w:numId="3">
    <w:abstractNumId w:val="2"/>
  </w:num>
  <w:num w:numId="4">
    <w:abstractNumId w:val="23"/>
  </w:num>
  <w:num w:numId="5">
    <w:abstractNumId w:val="35"/>
  </w:num>
  <w:num w:numId="6">
    <w:abstractNumId w:val="36"/>
  </w:num>
  <w:num w:numId="7">
    <w:abstractNumId w:val="37"/>
  </w:num>
  <w:num w:numId="8">
    <w:abstractNumId w:val="38"/>
  </w:num>
  <w:num w:numId="9">
    <w:abstractNumId w:val="39"/>
  </w:num>
  <w:num w:numId="10">
    <w:abstractNumId w:val="40"/>
  </w:num>
  <w:num w:numId="11">
    <w:abstractNumId w:val="48"/>
  </w:num>
  <w:num w:numId="12">
    <w:abstractNumId w:val="55"/>
  </w:num>
  <w:num w:numId="13">
    <w:abstractNumId w:val="50"/>
  </w:num>
  <w:num w:numId="14">
    <w:abstractNumId w:val="51"/>
  </w:num>
  <w:num w:numId="15">
    <w:abstractNumId w:val="62"/>
  </w:num>
  <w:num w:numId="16">
    <w:abstractNumId w:val="0"/>
  </w:num>
  <w:num w:numId="17">
    <w:abstractNumId w:val="0"/>
  </w:num>
  <w:num w:numId="18">
    <w:abstractNumId w:val="0"/>
  </w:num>
  <w:num w:numId="19">
    <w:abstractNumId w:val="0"/>
  </w:num>
  <w:num w:numId="20">
    <w:abstractNumId w:val="60"/>
  </w:num>
  <w:num w:numId="21">
    <w:abstractNumId w:val="52"/>
  </w:num>
  <w:num w:numId="22">
    <w:abstractNumId w:val="69"/>
  </w:num>
  <w:num w:numId="23">
    <w:abstractNumId w:val="75"/>
  </w:num>
  <w:num w:numId="24">
    <w:abstractNumId w:val="70"/>
  </w:num>
  <w:num w:numId="25">
    <w:abstractNumId w:val="53"/>
  </w:num>
  <w:num w:numId="26">
    <w:abstractNumId w:val="74"/>
  </w:num>
  <w:num w:numId="27">
    <w:abstractNumId w:val="0"/>
  </w:num>
  <w:num w:numId="28">
    <w:abstractNumId w:val="67"/>
  </w:num>
  <w:num w:numId="29">
    <w:abstractNumId w:val="58"/>
  </w:num>
  <w:num w:numId="30">
    <w:abstractNumId w:val="59"/>
  </w:num>
  <w:num w:numId="31">
    <w:abstractNumId w:val="49"/>
  </w:num>
  <w:num w:numId="32">
    <w:abstractNumId w:val="71"/>
  </w:num>
  <w:num w:numId="33">
    <w:abstractNumId w:val="61"/>
  </w:num>
  <w:num w:numId="34">
    <w:abstractNumId w:val="68"/>
  </w:num>
  <w:num w:numId="35">
    <w:abstractNumId w:val="73"/>
  </w:num>
  <w:num w:numId="36">
    <w:abstractNumId w:val="72"/>
  </w:num>
  <w:num w:numId="37">
    <w:abstractNumId w:val="54"/>
  </w:num>
  <w:num w:numId="38">
    <w:abstractNumId w:val="66"/>
  </w:num>
  <w:num w:numId="39">
    <w:abstractNumId w:val="57"/>
  </w:num>
  <w:num w:numId="40">
    <w:abstractNumId w:val="56"/>
  </w:num>
  <w:num w:numId="41">
    <w:abstractNumId w:val="6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551"/>
    <w:rsid w:val="00000D5A"/>
    <w:rsid w:val="00007575"/>
    <w:rsid w:val="000103CE"/>
    <w:rsid w:val="00011517"/>
    <w:rsid w:val="000128E6"/>
    <w:rsid w:val="00012C51"/>
    <w:rsid w:val="00013374"/>
    <w:rsid w:val="00014A1D"/>
    <w:rsid w:val="00015180"/>
    <w:rsid w:val="000156C7"/>
    <w:rsid w:val="00017FB5"/>
    <w:rsid w:val="00020E7C"/>
    <w:rsid w:val="00026980"/>
    <w:rsid w:val="00026C96"/>
    <w:rsid w:val="00026F26"/>
    <w:rsid w:val="00027C38"/>
    <w:rsid w:val="00030E8B"/>
    <w:rsid w:val="00031A60"/>
    <w:rsid w:val="00033916"/>
    <w:rsid w:val="000406C5"/>
    <w:rsid w:val="00042CDA"/>
    <w:rsid w:val="000445EF"/>
    <w:rsid w:val="00044730"/>
    <w:rsid w:val="00045757"/>
    <w:rsid w:val="00047C5E"/>
    <w:rsid w:val="00052CD1"/>
    <w:rsid w:val="00052D02"/>
    <w:rsid w:val="00053BBF"/>
    <w:rsid w:val="00053BD8"/>
    <w:rsid w:val="00054F4F"/>
    <w:rsid w:val="00055713"/>
    <w:rsid w:val="00057E44"/>
    <w:rsid w:val="00060019"/>
    <w:rsid w:val="0006031B"/>
    <w:rsid w:val="00060EFA"/>
    <w:rsid w:val="0006326C"/>
    <w:rsid w:val="000637C6"/>
    <w:rsid w:val="000637E3"/>
    <w:rsid w:val="00063B4E"/>
    <w:rsid w:val="000640F9"/>
    <w:rsid w:val="00064336"/>
    <w:rsid w:val="00064F12"/>
    <w:rsid w:val="00071F18"/>
    <w:rsid w:val="000802F5"/>
    <w:rsid w:val="000830AF"/>
    <w:rsid w:val="00084234"/>
    <w:rsid w:val="000844E9"/>
    <w:rsid w:val="000851E9"/>
    <w:rsid w:val="000854F0"/>
    <w:rsid w:val="000863C9"/>
    <w:rsid w:val="00086DD7"/>
    <w:rsid w:val="00087B0E"/>
    <w:rsid w:val="000905EF"/>
    <w:rsid w:val="000928F0"/>
    <w:rsid w:val="00096FCA"/>
    <w:rsid w:val="000A0128"/>
    <w:rsid w:val="000A37AD"/>
    <w:rsid w:val="000A3EEA"/>
    <w:rsid w:val="000A4200"/>
    <w:rsid w:val="000A563F"/>
    <w:rsid w:val="000A6596"/>
    <w:rsid w:val="000A6A86"/>
    <w:rsid w:val="000A6B58"/>
    <w:rsid w:val="000A7229"/>
    <w:rsid w:val="000B001B"/>
    <w:rsid w:val="000B08B5"/>
    <w:rsid w:val="000B09BA"/>
    <w:rsid w:val="000B18C8"/>
    <w:rsid w:val="000B2288"/>
    <w:rsid w:val="000B2357"/>
    <w:rsid w:val="000B6C64"/>
    <w:rsid w:val="000B6D58"/>
    <w:rsid w:val="000C11FD"/>
    <w:rsid w:val="000C3D93"/>
    <w:rsid w:val="000C67C1"/>
    <w:rsid w:val="000C7A66"/>
    <w:rsid w:val="000C7DCF"/>
    <w:rsid w:val="000D0B68"/>
    <w:rsid w:val="000D127B"/>
    <w:rsid w:val="000D14FC"/>
    <w:rsid w:val="000D3E94"/>
    <w:rsid w:val="000D4094"/>
    <w:rsid w:val="000D4F6D"/>
    <w:rsid w:val="000D6047"/>
    <w:rsid w:val="000D6812"/>
    <w:rsid w:val="000D684F"/>
    <w:rsid w:val="000E15F0"/>
    <w:rsid w:val="000E1806"/>
    <w:rsid w:val="000E55F9"/>
    <w:rsid w:val="000E5AFE"/>
    <w:rsid w:val="000E6784"/>
    <w:rsid w:val="000E7380"/>
    <w:rsid w:val="000E7BA7"/>
    <w:rsid w:val="000F0750"/>
    <w:rsid w:val="000F3FF2"/>
    <w:rsid w:val="000F6F6B"/>
    <w:rsid w:val="001009D9"/>
    <w:rsid w:val="00100E11"/>
    <w:rsid w:val="0010199F"/>
    <w:rsid w:val="00101A08"/>
    <w:rsid w:val="00102D09"/>
    <w:rsid w:val="00104010"/>
    <w:rsid w:val="00107B74"/>
    <w:rsid w:val="00107CD2"/>
    <w:rsid w:val="00110861"/>
    <w:rsid w:val="00110D53"/>
    <w:rsid w:val="0011110A"/>
    <w:rsid w:val="00113573"/>
    <w:rsid w:val="00113732"/>
    <w:rsid w:val="0011548D"/>
    <w:rsid w:val="00115791"/>
    <w:rsid w:val="001171C4"/>
    <w:rsid w:val="001224FD"/>
    <w:rsid w:val="00125093"/>
    <w:rsid w:val="00126516"/>
    <w:rsid w:val="0013339C"/>
    <w:rsid w:val="00133DD3"/>
    <w:rsid w:val="001354E1"/>
    <w:rsid w:val="0014012F"/>
    <w:rsid w:val="001403AA"/>
    <w:rsid w:val="00142D6B"/>
    <w:rsid w:val="00143398"/>
    <w:rsid w:val="00150A11"/>
    <w:rsid w:val="00151329"/>
    <w:rsid w:val="0015137A"/>
    <w:rsid w:val="00152D0A"/>
    <w:rsid w:val="00153E11"/>
    <w:rsid w:val="00155E91"/>
    <w:rsid w:val="0015608A"/>
    <w:rsid w:val="00161E48"/>
    <w:rsid w:val="00162263"/>
    <w:rsid w:val="00162C21"/>
    <w:rsid w:val="00166AC2"/>
    <w:rsid w:val="0017044D"/>
    <w:rsid w:val="00170FF7"/>
    <w:rsid w:val="001722E5"/>
    <w:rsid w:val="00172902"/>
    <w:rsid w:val="0017662D"/>
    <w:rsid w:val="0017726E"/>
    <w:rsid w:val="00181768"/>
    <w:rsid w:val="001832D2"/>
    <w:rsid w:val="00183F19"/>
    <w:rsid w:val="001847DB"/>
    <w:rsid w:val="00185B3E"/>
    <w:rsid w:val="00186DD4"/>
    <w:rsid w:val="001915BF"/>
    <w:rsid w:val="00192371"/>
    <w:rsid w:val="001952E9"/>
    <w:rsid w:val="001A0813"/>
    <w:rsid w:val="001A3ABA"/>
    <w:rsid w:val="001A4DF7"/>
    <w:rsid w:val="001A5B41"/>
    <w:rsid w:val="001B1152"/>
    <w:rsid w:val="001B1F6D"/>
    <w:rsid w:val="001B202B"/>
    <w:rsid w:val="001B2255"/>
    <w:rsid w:val="001B4099"/>
    <w:rsid w:val="001B6650"/>
    <w:rsid w:val="001C1B01"/>
    <w:rsid w:val="001C1B68"/>
    <w:rsid w:val="001C1BB1"/>
    <w:rsid w:val="001C4062"/>
    <w:rsid w:val="001C4488"/>
    <w:rsid w:val="001C6EBA"/>
    <w:rsid w:val="001D05A9"/>
    <w:rsid w:val="001D05AF"/>
    <w:rsid w:val="001D119C"/>
    <w:rsid w:val="001D1852"/>
    <w:rsid w:val="001D2A82"/>
    <w:rsid w:val="001D7DB5"/>
    <w:rsid w:val="001E0981"/>
    <w:rsid w:val="001E1327"/>
    <w:rsid w:val="001E3866"/>
    <w:rsid w:val="001E3AB1"/>
    <w:rsid w:val="001E7724"/>
    <w:rsid w:val="001F2A54"/>
    <w:rsid w:val="001F432B"/>
    <w:rsid w:val="001F4940"/>
    <w:rsid w:val="001F51E9"/>
    <w:rsid w:val="001F62CA"/>
    <w:rsid w:val="002003CB"/>
    <w:rsid w:val="002024DB"/>
    <w:rsid w:val="00206588"/>
    <w:rsid w:val="00206816"/>
    <w:rsid w:val="0020694C"/>
    <w:rsid w:val="00215C7C"/>
    <w:rsid w:val="0021625C"/>
    <w:rsid w:val="0022030B"/>
    <w:rsid w:val="0022087D"/>
    <w:rsid w:val="00220A63"/>
    <w:rsid w:val="0022248E"/>
    <w:rsid w:val="00222E7C"/>
    <w:rsid w:val="002257D7"/>
    <w:rsid w:val="00227675"/>
    <w:rsid w:val="00231B0B"/>
    <w:rsid w:val="00231BF6"/>
    <w:rsid w:val="00233175"/>
    <w:rsid w:val="00233FD1"/>
    <w:rsid w:val="002351B4"/>
    <w:rsid w:val="002358AB"/>
    <w:rsid w:val="00237B9E"/>
    <w:rsid w:val="00237E12"/>
    <w:rsid w:val="00240C3C"/>
    <w:rsid w:val="00240D7F"/>
    <w:rsid w:val="002423F8"/>
    <w:rsid w:val="00243EF8"/>
    <w:rsid w:val="00244C1D"/>
    <w:rsid w:val="002453FD"/>
    <w:rsid w:val="002471F4"/>
    <w:rsid w:val="00247525"/>
    <w:rsid w:val="00250100"/>
    <w:rsid w:val="00250B2F"/>
    <w:rsid w:val="00251548"/>
    <w:rsid w:val="00251780"/>
    <w:rsid w:val="002544D4"/>
    <w:rsid w:val="00256C5C"/>
    <w:rsid w:val="00256D38"/>
    <w:rsid w:val="00260231"/>
    <w:rsid w:val="0026051E"/>
    <w:rsid w:val="00261012"/>
    <w:rsid w:val="00262FD7"/>
    <w:rsid w:val="002703A3"/>
    <w:rsid w:val="00270F09"/>
    <w:rsid w:val="00274506"/>
    <w:rsid w:val="002775CA"/>
    <w:rsid w:val="0028146B"/>
    <w:rsid w:val="0028166F"/>
    <w:rsid w:val="00281A91"/>
    <w:rsid w:val="002848B7"/>
    <w:rsid w:val="00284E4C"/>
    <w:rsid w:val="00284EEF"/>
    <w:rsid w:val="00286101"/>
    <w:rsid w:val="00286D34"/>
    <w:rsid w:val="00290EF6"/>
    <w:rsid w:val="002914AA"/>
    <w:rsid w:val="00292C86"/>
    <w:rsid w:val="002944D8"/>
    <w:rsid w:val="00294A59"/>
    <w:rsid w:val="00294F66"/>
    <w:rsid w:val="00296A7C"/>
    <w:rsid w:val="002A0214"/>
    <w:rsid w:val="002A04AE"/>
    <w:rsid w:val="002A1F2E"/>
    <w:rsid w:val="002A23E6"/>
    <w:rsid w:val="002A24B3"/>
    <w:rsid w:val="002A51BE"/>
    <w:rsid w:val="002B0DC6"/>
    <w:rsid w:val="002B1809"/>
    <w:rsid w:val="002B26DD"/>
    <w:rsid w:val="002B2B9A"/>
    <w:rsid w:val="002B6773"/>
    <w:rsid w:val="002B7936"/>
    <w:rsid w:val="002C0124"/>
    <w:rsid w:val="002C59CE"/>
    <w:rsid w:val="002C7266"/>
    <w:rsid w:val="002C7EBE"/>
    <w:rsid w:val="002C7FDA"/>
    <w:rsid w:val="002D1B2E"/>
    <w:rsid w:val="002D2421"/>
    <w:rsid w:val="002D2EA4"/>
    <w:rsid w:val="002D56BF"/>
    <w:rsid w:val="002D707D"/>
    <w:rsid w:val="002E089E"/>
    <w:rsid w:val="002E29E0"/>
    <w:rsid w:val="002E4727"/>
    <w:rsid w:val="002E65CD"/>
    <w:rsid w:val="002F3398"/>
    <w:rsid w:val="002F5281"/>
    <w:rsid w:val="002F53AF"/>
    <w:rsid w:val="002F5BDF"/>
    <w:rsid w:val="002F6C6A"/>
    <w:rsid w:val="002F7B05"/>
    <w:rsid w:val="003007E3"/>
    <w:rsid w:val="003007ED"/>
    <w:rsid w:val="00300FAE"/>
    <w:rsid w:val="0030236D"/>
    <w:rsid w:val="00302FA0"/>
    <w:rsid w:val="00303074"/>
    <w:rsid w:val="003031F0"/>
    <w:rsid w:val="00303DA5"/>
    <w:rsid w:val="003063D4"/>
    <w:rsid w:val="00307BA8"/>
    <w:rsid w:val="003112F7"/>
    <w:rsid w:val="00315457"/>
    <w:rsid w:val="00316CF3"/>
    <w:rsid w:val="00322AEA"/>
    <w:rsid w:val="00322ECC"/>
    <w:rsid w:val="00323E60"/>
    <w:rsid w:val="003245CF"/>
    <w:rsid w:val="00326A40"/>
    <w:rsid w:val="00330CE1"/>
    <w:rsid w:val="0033407C"/>
    <w:rsid w:val="003344B4"/>
    <w:rsid w:val="00335444"/>
    <w:rsid w:val="003355E7"/>
    <w:rsid w:val="00335DA5"/>
    <w:rsid w:val="00336A9C"/>
    <w:rsid w:val="00340A3C"/>
    <w:rsid w:val="00340AD5"/>
    <w:rsid w:val="00340E7F"/>
    <w:rsid w:val="003410BE"/>
    <w:rsid w:val="0034118C"/>
    <w:rsid w:val="003435F6"/>
    <w:rsid w:val="00343AB1"/>
    <w:rsid w:val="00345448"/>
    <w:rsid w:val="00347053"/>
    <w:rsid w:val="003501F5"/>
    <w:rsid w:val="003506C3"/>
    <w:rsid w:val="00350F42"/>
    <w:rsid w:val="00353CDE"/>
    <w:rsid w:val="00354BF5"/>
    <w:rsid w:val="00355B3F"/>
    <w:rsid w:val="00360D85"/>
    <w:rsid w:val="00361DD8"/>
    <w:rsid w:val="003622B9"/>
    <w:rsid w:val="00365AE4"/>
    <w:rsid w:val="00371518"/>
    <w:rsid w:val="00372437"/>
    <w:rsid w:val="003724F9"/>
    <w:rsid w:val="00372A1B"/>
    <w:rsid w:val="003754E6"/>
    <w:rsid w:val="003819D6"/>
    <w:rsid w:val="00382559"/>
    <w:rsid w:val="00383623"/>
    <w:rsid w:val="003838A5"/>
    <w:rsid w:val="0038460E"/>
    <w:rsid w:val="00385E35"/>
    <w:rsid w:val="00386A24"/>
    <w:rsid w:val="00387400"/>
    <w:rsid w:val="003902FB"/>
    <w:rsid w:val="0039125F"/>
    <w:rsid w:val="00392BE7"/>
    <w:rsid w:val="00393EC2"/>
    <w:rsid w:val="00394E77"/>
    <w:rsid w:val="00395C51"/>
    <w:rsid w:val="003A0319"/>
    <w:rsid w:val="003A3A43"/>
    <w:rsid w:val="003A5EC8"/>
    <w:rsid w:val="003A767B"/>
    <w:rsid w:val="003B5327"/>
    <w:rsid w:val="003B69A6"/>
    <w:rsid w:val="003C0A0B"/>
    <w:rsid w:val="003C1754"/>
    <w:rsid w:val="003C2586"/>
    <w:rsid w:val="003C3923"/>
    <w:rsid w:val="003D1606"/>
    <w:rsid w:val="003D167F"/>
    <w:rsid w:val="003D22DE"/>
    <w:rsid w:val="003D6C1B"/>
    <w:rsid w:val="003D6FE3"/>
    <w:rsid w:val="003D7556"/>
    <w:rsid w:val="003D77D4"/>
    <w:rsid w:val="003E217C"/>
    <w:rsid w:val="003E4AE7"/>
    <w:rsid w:val="003E6972"/>
    <w:rsid w:val="003F0163"/>
    <w:rsid w:val="003F1E69"/>
    <w:rsid w:val="003F25D4"/>
    <w:rsid w:val="003F31B9"/>
    <w:rsid w:val="003F417D"/>
    <w:rsid w:val="003F42DE"/>
    <w:rsid w:val="003F6DCC"/>
    <w:rsid w:val="003F6F4C"/>
    <w:rsid w:val="00400F6F"/>
    <w:rsid w:val="00401F8E"/>
    <w:rsid w:val="004045B5"/>
    <w:rsid w:val="004065A5"/>
    <w:rsid w:val="00411E97"/>
    <w:rsid w:val="0041205D"/>
    <w:rsid w:val="00412461"/>
    <w:rsid w:val="0041278A"/>
    <w:rsid w:val="00412B3A"/>
    <w:rsid w:val="00413188"/>
    <w:rsid w:val="00417C8B"/>
    <w:rsid w:val="004240BE"/>
    <w:rsid w:val="0042420D"/>
    <w:rsid w:val="00424660"/>
    <w:rsid w:val="00424D83"/>
    <w:rsid w:val="004270F8"/>
    <w:rsid w:val="00430316"/>
    <w:rsid w:val="00433D3C"/>
    <w:rsid w:val="00434B0F"/>
    <w:rsid w:val="00435202"/>
    <w:rsid w:val="004402FF"/>
    <w:rsid w:val="00442EED"/>
    <w:rsid w:val="00445001"/>
    <w:rsid w:val="004458FC"/>
    <w:rsid w:val="00447036"/>
    <w:rsid w:val="004470F3"/>
    <w:rsid w:val="00450205"/>
    <w:rsid w:val="00452902"/>
    <w:rsid w:val="00453325"/>
    <w:rsid w:val="004535D3"/>
    <w:rsid w:val="004566C7"/>
    <w:rsid w:val="00456A68"/>
    <w:rsid w:val="00456CF5"/>
    <w:rsid w:val="00457802"/>
    <w:rsid w:val="00463691"/>
    <w:rsid w:val="0046373A"/>
    <w:rsid w:val="004656AC"/>
    <w:rsid w:val="00465BB8"/>
    <w:rsid w:val="00466B2E"/>
    <w:rsid w:val="004700AF"/>
    <w:rsid w:val="0047155B"/>
    <w:rsid w:val="00472070"/>
    <w:rsid w:val="00473650"/>
    <w:rsid w:val="0047413D"/>
    <w:rsid w:val="004742D9"/>
    <w:rsid w:val="0047443E"/>
    <w:rsid w:val="004757A6"/>
    <w:rsid w:val="0047605C"/>
    <w:rsid w:val="00477635"/>
    <w:rsid w:val="00481E2E"/>
    <w:rsid w:val="00482F94"/>
    <w:rsid w:val="004836FC"/>
    <w:rsid w:val="0049036D"/>
    <w:rsid w:val="004906C5"/>
    <w:rsid w:val="00491382"/>
    <w:rsid w:val="00491C3E"/>
    <w:rsid w:val="00491FD9"/>
    <w:rsid w:val="00494999"/>
    <w:rsid w:val="00497D24"/>
    <w:rsid w:val="004A0943"/>
    <w:rsid w:val="004A570C"/>
    <w:rsid w:val="004A7493"/>
    <w:rsid w:val="004A793B"/>
    <w:rsid w:val="004B0685"/>
    <w:rsid w:val="004B2FFB"/>
    <w:rsid w:val="004C0110"/>
    <w:rsid w:val="004C0363"/>
    <w:rsid w:val="004C0452"/>
    <w:rsid w:val="004C3A20"/>
    <w:rsid w:val="004C682C"/>
    <w:rsid w:val="004C6FA9"/>
    <w:rsid w:val="004C7AEE"/>
    <w:rsid w:val="004D2663"/>
    <w:rsid w:val="004D2D20"/>
    <w:rsid w:val="004D53BC"/>
    <w:rsid w:val="004D6DE0"/>
    <w:rsid w:val="004E046D"/>
    <w:rsid w:val="004E3092"/>
    <w:rsid w:val="004E3895"/>
    <w:rsid w:val="004E7A43"/>
    <w:rsid w:val="004F1373"/>
    <w:rsid w:val="004F2F14"/>
    <w:rsid w:val="004F4DC6"/>
    <w:rsid w:val="004F62A4"/>
    <w:rsid w:val="004F6970"/>
    <w:rsid w:val="004F6DF1"/>
    <w:rsid w:val="004F716F"/>
    <w:rsid w:val="005011F4"/>
    <w:rsid w:val="00501CE6"/>
    <w:rsid w:val="00502400"/>
    <w:rsid w:val="00505C14"/>
    <w:rsid w:val="00506547"/>
    <w:rsid w:val="00507307"/>
    <w:rsid w:val="00510C74"/>
    <w:rsid w:val="005113DB"/>
    <w:rsid w:val="005138CC"/>
    <w:rsid w:val="00514C3D"/>
    <w:rsid w:val="00514ED3"/>
    <w:rsid w:val="00517E3F"/>
    <w:rsid w:val="00520D7C"/>
    <w:rsid w:val="00520D9B"/>
    <w:rsid w:val="005228CF"/>
    <w:rsid w:val="005243B7"/>
    <w:rsid w:val="00524859"/>
    <w:rsid w:val="00525BCC"/>
    <w:rsid w:val="0053276D"/>
    <w:rsid w:val="0053299F"/>
    <w:rsid w:val="005354CB"/>
    <w:rsid w:val="0054018A"/>
    <w:rsid w:val="00547F06"/>
    <w:rsid w:val="00550086"/>
    <w:rsid w:val="00550530"/>
    <w:rsid w:val="005530FC"/>
    <w:rsid w:val="00555311"/>
    <w:rsid w:val="00555E4E"/>
    <w:rsid w:val="00563F25"/>
    <w:rsid w:val="00564843"/>
    <w:rsid w:val="00564B1C"/>
    <w:rsid w:val="00565F53"/>
    <w:rsid w:val="00570E66"/>
    <w:rsid w:val="0057128A"/>
    <w:rsid w:val="00573BE8"/>
    <w:rsid w:val="005743C8"/>
    <w:rsid w:val="0058099B"/>
    <w:rsid w:val="00581DBD"/>
    <w:rsid w:val="00581EFA"/>
    <w:rsid w:val="00582775"/>
    <w:rsid w:val="00586443"/>
    <w:rsid w:val="00586806"/>
    <w:rsid w:val="00586B4F"/>
    <w:rsid w:val="00590441"/>
    <w:rsid w:val="005A0692"/>
    <w:rsid w:val="005A4055"/>
    <w:rsid w:val="005A7C49"/>
    <w:rsid w:val="005B18E2"/>
    <w:rsid w:val="005B3063"/>
    <w:rsid w:val="005B3E8D"/>
    <w:rsid w:val="005B64F7"/>
    <w:rsid w:val="005B65FE"/>
    <w:rsid w:val="005B74D8"/>
    <w:rsid w:val="005C1848"/>
    <w:rsid w:val="005C207F"/>
    <w:rsid w:val="005C5301"/>
    <w:rsid w:val="005C5A04"/>
    <w:rsid w:val="005C5B31"/>
    <w:rsid w:val="005D2271"/>
    <w:rsid w:val="005D257B"/>
    <w:rsid w:val="005D369D"/>
    <w:rsid w:val="005E112D"/>
    <w:rsid w:val="005E1E2F"/>
    <w:rsid w:val="005E2C27"/>
    <w:rsid w:val="005E36AB"/>
    <w:rsid w:val="005E3AA4"/>
    <w:rsid w:val="005E4D16"/>
    <w:rsid w:val="005E4DF7"/>
    <w:rsid w:val="005E555D"/>
    <w:rsid w:val="005E66E5"/>
    <w:rsid w:val="005F157B"/>
    <w:rsid w:val="005F19F5"/>
    <w:rsid w:val="005F27A6"/>
    <w:rsid w:val="005F2EBF"/>
    <w:rsid w:val="005F3128"/>
    <w:rsid w:val="005F595E"/>
    <w:rsid w:val="00601276"/>
    <w:rsid w:val="00605126"/>
    <w:rsid w:val="00606028"/>
    <w:rsid w:val="00607820"/>
    <w:rsid w:val="006103D7"/>
    <w:rsid w:val="00611AA5"/>
    <w:rsid w:val="006165ED"/>
    <w:rsid w:val="00616806"/>
    <w:rsid w:val="00617D40"/>
    <w:rsid w:val="006207DE"/>
    <w:rsid w:val="00620E11"/>
    <w:rsid w:val="0062487A"/>
    <w:rsid w:val="00624FEE"/>
    <w:rsid w:val="00625F9F"/>
    <w:rsid w:val="00626408"/>
    <w:rsid w:val="006264B7"/>
    <w:rsid w:val="00626CEE"/>
    <w:rsid w:val="0062773D"/>
    <w:rsid w:val="006309AA"/>
    <w:rsid w:val="00632B64"/>
    <w:rsid w:val="00632F4D"/>
    <w:rsid w:val="006338C7"/>
    <w:rsid w:val="00633EF6"/>
    <w:rsid w:val="00634419"/>
    <w:rsid w:val="00636A8E"/>
    <w:rsid w:val="00636D27"/>
    <w:rsid w:val="00637017"/>
    <w:rsid w:val="00637977"/>
    <w:rsid w:val="006404AA"/>
    <w:rsid w:val="00642072"/>
    <w:rsid w:val="0064515A"/>
    <w:rsid w:val="0064542E"/>
    <w:rsid w:val="00645685"/>
    <w:rsid w:val="006467CC"/>
    <w:rsid w:val="006477CC"/>
    <w:rsid w:val="00650730"/>
    <w:rsid w:val="0065280A"/>
    <w:rsid w:val="00653340"/>
    <w:rsid w:val="006545C5"/>
    <w:rsid w:val="006557F5"/>
    <w:rsid w:val="006571D2"/>
    <w:rsid w:val="0066051D"/>
    <w:rsid w:val="006610BA"/>
    <w:rsid w:val="006633C0"/>
    <w:rsid w:val="006637A4"/>
    <w:rsid w:val="00665357"/>
    <w:rsid w:val="00671AA7"/>
    <w:rsid w:val="00673765"/>
    <w:rsid w:val="00673AF5"/>
    <w:rsid w:val="006751C9"/>
    <w:rsid w:val="00675D2A"/>
    <w:rsid w:val="00676985"/>
    <w:rsid w:val="00676A88"/>
    <w:rsid w:val="006772AA"/>
    <w:rsid w:val="00677C9D"/>
    <w:rsid w:val="006847FF"/>
    <w:rsid w:val="00687C78"/>
    <w:rsid w:val="00690D96"/>
    <w:rsid w:val="006916A2"/>
    <w:rsid w:val="00692D16"/>
    <w:rsid w:val="00693432"/>
    <w:rsid w:val="00695D04"/>
    <w:rsid w:val="006A2DAC"/>
    <w:rsid w:val="006A41F6"/>
    <w:rsid w:val="006A5A60"/>
    <w:rsid w:val="006A5E81"/>
    <w:rsid w:val="006A743D"/>
    <w:rsid w:val="006A7E82"/>
    <w:rsid w:val="006A7EC1"/>
    <w:rsid w:val="006B06DB"/>
    <w:rsid w:val="006B3399"/>
    <w:rsid w:val="006B43CA"/>
    <w:rsid w:val="006C0080"/>
    <w:rsid w:val="006C03F7"/>
    <w:rsid w:val="006C405D"/>
    <w:rsid w:val="006C4D3B"/>
    <w:rsid w:val="006C5EE9"/>
    <w:rsid w:val="006C66A5"/>
    <w:rsid w:val="006C7019"/>
    <w:rsid w:val="006D20E9"/>
    <w:rsid w:val="006D495C"/>
    <w:rsid w:val="006D4BDB"/>
    <w:rsid w:val="006D5AE8"/>
    <w:rsid w:val="006D5B99"/>
    <w:rsid w:val="006D6FA3"/>
    <w:rsid w:val="006E0C21"/>
    <w:rsid w:val="006E23CE"/>
    <w:rsid w:val="006E401A"/>
    <w:rsid w:val="006E42AE"/>
    <w:rsid w:val="006E53BF"/>
    <w:rsid w:val="006E7222"/>
    <w:rsid w:val="006E7399"/>
    <w:rsid w:val="006F089F"/>
    <w:rsid w:val="006F2849"/>
    <w:rsid w:val="006F2BBD"/>
    <w:rsid w:val="006F333A"/>
    <w:rsid w:val="006F3A2C"/>
    <w:rsid w:val="006F3D35"/>
    <w:rsid w:val="006F3E6B"/>
    <w:rsid w:val="006F6110"/>
    <w:rsid w:val="006F6491"/>
    <w:rsid w:val="006F6710"/>
    <w:rsid w:val="006F6B1D"/>
    <w:rsid w:val="00701B5C"/>
    <w:rsid w:val="007048F1"/>
    <w:rsid w:val="00705F78"/>
    <w:rsid w:val="007073A2"/>
    <w:rsid w:val="00707C7C"/>
    <w:rsid w:val="00713086"/>
    <w:rsid w:val="00713432"/>
    <w:rsid w:val="00714FE1"/>
    <w:rsid w:val="00715819"/>
    <w:rsid w:val="00717A97"/>
    <w:rsid w:val="00717A9A"/>
    <w:rsid w:val="00720308"/>
    <w:rsid w:val="007254D4"/>
    <w:rsid w:val="00725FB0"/>
    <w:rsid w:val="0072668B"/>
    <w:rsid w:val="00726B82"/>
    <w:rsid w:val="00730EE9"/>
    <w:rsid w:val="00732CA1"/>
    <w:rsid w:val="00732F27"/>
    <w:rsid w:val="00733B9F"/>
    <w:rsid w:val="0073505D"/>
    <w:rsid w:val="00736848"/>
    <w:rsid w:val="00737A60"/>
    <w:rsid w:val="00740803"/>
    <w:rsid w:val="007425C3"/>
    <w:rsid w:val="007433D4"/>
    <w:rsid w:val="00743C79"/>
    <w:rsid w:val="00744038"/>
    <w:rsid w:val="00744FA8"/>
    <w:rsid w:val="007503F3"/>
    <w:rsid w:val="00750A4C"/>
    <w:rsid w:val="007516B2"/>
    <w:rsid w:val="00751784"/>
    <w:rsid w:val="00751C58"/>
    <w:rsid w:val="00753435"/>
    <w:rsid w:val="00754396"/>
    <w:rsid w:val="007549B9"/>
    <w:rsid w:val="00755B8C"/>
    <w:rsid w:val="00757E04"/>
    <w:rsid w:val="00761D48"/>
    <w:rsid w:val="00762607"/>
    <w:rsid w:val="00763604"/>
    <w:rsid w:val="0076361A"/>
    <w:rsid w:val="00765D58"/>
    <w:rsid w:val="007671E7"/>
    <w:rsid w:val="0077131E"/>
    <w:rsid w:val="007718BC"/>
    <w:rsid w:val="007723FD"/>
    <w:rsid w:val="00772982"/>
    <w:rsid w:val="007747EB"/>
    <w:rsid w:val="007752AD"/>
    <w:rsid w:val="007803CA"/>
    <w:rsid w:val="00780AB0"/>
    <w:rsid w:val="00780DD7"/>
    <w:rsid w:val="00782339"/>
    <w:rsid w:val="00784647"/>
    <w:rsid w:val="00786A0B"/>
    <w:rsid w:val="00787C95"/>
    <w:rsid w:val="00791E3B"/>
    <w:rsid w:val="0079387E"/>
    <w:rsid w:val="00793BB8"/>
    <w:rsid w:val="007945D3"/>
    <w:rsid w:val="00794CE4"/>
    <w:rsid w:val="0079597D"/>
    <w:rsid w:val="007A0E6D"/>
    <w:rsid w:val="007A2D17"/>
    <w:rsid w:val="007A3F06"/>
    <w:rsid w:val="007A7781"/>
    <w:rsid w:val="007B2602"/>
    <w:rsid w:val="007B268B"/>
    <w:rsid w:val="007B4572"/>
    <w:rsid w:val="007C0C8C"/>
    <w:rsid w:val="007C3966"/>
    <w:rsid w:val="007C5BB1"/>
    <w:rsid w:val="007C6B8C"/>
    <w:rsid w:val="007D2B2E"/>
    <w:rsid w:val="007D2EC0"/>
    <w:rsid w:val="007D5010"/>
    <w:rsid w:val="007D5305"/>
    <w:rsid w:val="007D5C71"/>
    <w:rsid w:val="007D6397"/>
    <w:rsid w:val="007D74D6"/>
    <w:rsid w:val="007E03F6"/>
    <w:rsid w:val="007E07E7"/>
    <w:rsid w:val="007E0AF3"/>
    <w:rsid w:val="007E1A73"/>
    <w:rsid w:val="007E22DF"/>
    <w:rsid w:val="007E2703"/>
    <w:rsid w:val="007E3BDF"/>
    <w:rsid w:val="007E452F"/>
    <w:rsid w:val="007E51E5"/>
    <w:rsid w:val="007E6C71"/>
    <w:rsid w:val="007E6F2B"/>
    <w:rsid w:val="007E7AE8"/>
    <w:rsid w:val="007E7FA3"/>
    <w:rsid w:val="007F012F"/>
    <w:rsid w:val="007F1636"/>
    <w:rsid w:val="007F4F00"/>
    <w:rsid w:val="007F51F1"/>
    <w:rsid w:val="007F526A"/>
    <w:rsid w:val="007F6F90"/>
    <w:rsid w:val="007F73D1"/>
    <w:rsid w:val="008023B1"/>
    <w:rsid w:val="00802B85"/>
    <w:rsid w:val="00803457"/>
    <w:rsid w:val="0080421C"/>
    <w:rsid w:val="00804360"/>
    <w:rsid w:val="00805BBB"/>
    <w:rsid w:val="00806DFD"/>
    <w:rsid w:val="00806F20"/>
    <w:rsid w:val="0081112A"/>
    <w:rsid w:val="00812E3D"/>
    <w:rsid w:val="00812E3F"/>
    <w:rsid w:val="00814CF8"/>
    <w:rsid w:val="00814E75"/>
    <w:rsid w:val="00815AAD"/>
    <w:rsid w:val="0081606A"/>
    <w:rsid w:val="00816E7E"/>
    <w:rsid w:val="00816EE1"/>
    <w:rsid w:val="00825756"/>
    <w:rsid w:val="00825955"/>
    <w:rsid w:val="00827C2B"/>
    <w:rsid w:val="00827DF5"/>
    <w:rsid w:val="008309EE"/>
    <w:rsid w:val="00844E6A"/>
    <w:rsid w:val="008516BB"/>
    <w:rsid w:val="008533B4"/>
    <w:rsid w:val="00853563"/>
    <w:rsid w:val="00853F37"/>
    <w:rsid w:val="0085561F"/>
    <w:rsid w:val="00856E2F"/>
    <w:rsid w:val="00857965"/>
    <w:rsid w:val="00860C02"/>
    <w:rsid w:val="00864040"/>
    <w:rsid w:val="00866ECF"/>
    <w:rsid w:val="00870648"/>
    <w:rsid w:val="008711F4"/>
    <w:rsid w:val="008729CD"/>
    <w:rsid w:val="00872A44"/>
    <w:rsid w:val="0087572D"/>
    <w:rsid w:val="00875D91"/>
    <w:rsid w:val="00877117"/>
    <w:rsid w:val="00877EAC"/>
    <w:rsid w:val="0088479D"/>
    <w:rsid w:val="00885B8F"/>
    <w:rsid w:val="008878A1"/>
    <w:rsid w:val="00887D09"/>
    <w:rsid w:val="0089006A"/>
    <w:rsid w:val="00890778"/>
    <w:rsid w:val="00890FA6"/>
    <w:rsid w:val="00892DE1"/>
    <w:rsid w:val="00892DF2"/>
    <w:rsid w:val="008947C9"/>
    <w:rsid w:val="00894E57"/>
    <w:rsid w:val="0089709F"/>
    <w:rsid w:val="00897D33"/>
    <w:rsid w:val="00897F3A"/>
    <w:rsid w:val="008A4C1E"/>
    <w:rsid w:val="008A6B6A"/>
    <w:rsid w:val="008A6BDE"/>
    <w:rsid w:val="008A6D93"/>
    <w:rsid w:val="008A76DD"/>
    <w:rsid w:val="008A7EF4"/>
    <w:rsid w:val="008B00D4"/>
    <w:rsid w:val="008B077A"/>
    <w:rsid w:val="008B1883"/>
    <w:rsid w:val="008B5B61"/>
    <w:rsid w:val="008B709A"/>
    <w:rsid w:val="008B73AA"/>
    <w:rsid w:val="008C0595"/>
    <w:rsid w:val="008C0DAF"/>
    <w:rsid w:val="008C0F23"/>
    <w:rsid w:val="008C26F0"/>
    <w:rsid w:val="008C5744"/>
    <w:rsid w:val="008C6C38"/>
    <w:rsid w:val="008C7A97"/>
    <w:rsid w:val="008D0D10"/>
    <w:rsid w:val="008D2F35"/>
    <w:rsid w:val="008D3C4E"/>
    <w:rsid w:val="008D3CEF"/>
    <w:rsid w:val="008D6A38"/>
    <w:rsid w:val="008E04BC"/>
    <w:rsid w:val="008F1201"/>
    <w:rsid w:val="008F2030"/>
    <w:rsid w:val="008F2C21"/>
    <w:rsid w:val="008F307C"/>
    <w:rsid w:val="008F4343"/>
    <w:rsid w:val="008F5067"/>
    <w:rsid w:val="008F5643"/>
    <w:rsid w:val="00900732"/>
    <w:rsid w:val="009023A8"/>
    <w:rsid w:val="009064E1"/>
    <w:rsid w:val="00910B21"/>
    <w:rsid w:val="00914A52"/>
    <w:rsid w:val="00914B5E"/>
    <w:rsid w:val="00916204"/>
    <w:rsid w:val="00916BE6"/>
    <w:rsid w:val="00917B9F"/>
    <w:rsid w:val="00917BB1"/>
    <w:rsid w:val="00920995"/>
    <w:rsid w:val="00922975"/>
    <w:rsid w:val="00923D45"/>
    <w:rsid w:val="0093106C"/>
    <w:rsid w:val="009320AD"/>
    <w:rsid w:val="00932C2E"/>
    <w:rsid w:val="009339CD"/>
    <w:rsid w:val="00935292"/>
    <w:rsid w:val="009360E9"/>
    <w:rsid w:val="00937F08"/>
    <w:rsid w:val="00940E19"/>
    <w:rsid w:val="0094633E"/>
    <w:rsid w:val="009516F0"/>
    <w:rsid w:val="0095217F"/>
    <w:rsid w:val="00953D21"/>
    <w:rsid w:val="0095571C"/>
    <w:rsid w:val="00956632"/>
    <w:rsid w:val="00957EB8"/>
    <w:rsid w:val="00970476"/>
    <w:rsid w:val="0097107A"/>
    <w:rsid w:val="0097160B"/>
    <w:rsid w:val="00971C5E"/>
    <w:rsid w:val="00971D1D"/>
    <w:rsid w:val="009720B8"/>
    <w:rsid w:val="00973BA9"/>
    <w:rsid w:val="00980410"/>
    <w:rsid w:val="0098046F"/>
    <w:rsid w:val="009836EA"/>
    <w:rsid w:val="00983F39"/>
    <w:rsid w:val="009844A0"/>
    <w:rsid w:val="0098551A"/>
    <w:rsid w:val="00986565"/>
    <w:rsid w:val="00987375"/>
    <w:rsid w:val="009921A8"/>
    <w:rsid w:val="00992464"/>
    <w:rsid w:val="00993CE0"/>
    <w:rsid w:val="00993E19"/>
    <w:rsid w:val="009958DD"/>
    <w:rsid w:val="00997A24"/>
    <w:rsid w:val="009A0891"/>
    <w:rsid w:val="009A264B"/>
    <w:rsid w:val="009A27AC"/>
    <w:rsid w:val="009A4F6C"/>
    <w:rsid w:val="009A6FCB"/>
    <w:rsid w:val="009A7536"/>
    <w:rsid w:val="009A7DC7"/>
    <w:rsid w:val="009B021E"/>
    <w:rsid w:val="009B1EEA"/>
    <w:rsid w:val="009B2F50"/>
    <w:rsid w:val="009B33B5"/>
    <w:rsid w:val="009B406E"/>
    <w:rsid w:val="009C2716"/>
    <w:rsid w:val="009C4153"/>
    <w:rsid w:val="009C60CE"/>
    <w:rsid w:val="009C7925"/>
    <w:rsid w:val="009C7CE8"/>
    <w:rsid w:val="009D0054"/>
    <w:rsid w:val="009D24D8"/>
    <w:rsid w:val="009D2E52"/>
    <w:rsid w:val="009D3ED8"/>
    <w:rsid w:val="009D4177"/>
    <w:rsid w:val="009D6B04"/>
    <w:rsid w:val="009E0977"/>
    <w:rsid w:val="009E0AD4"/>
    <w:rsid w:val="009E6DF3"/>
    <w:rsid w:val="009E79BF"/>
    <w:rsid w:val="009F05D4"/>
    <w:rsid w:val="009F1343"/>
    <w:rsid w:val="009F3F99"/>
    <w:rsid w:val="009F7B18"/>
    <w:rsid w:val="009F7DAA"/>
    <w:rsid w:val="00A00E06"/>
    <w:rsid w:val="00A0277D"/>
    <w:rsid w:val="00A02E4A"/>
    <w:rsid w:val="00A04DAC"/>
    <w:rsid w:val="00A07260"/>
    <w:rsid w:val="00A14D09"/>
    <w:rsid w:val="00A1542D"/>
    <w:rsid w:val="00A214DB"/>
    <w:rsid w:val="00A21548"/>
    <w:rsid w:val="00A23D67"/>
    <w:rsid w:val="00A26275"/>
    <w:rsid w:val="00A32E5B"/>
    <w:rsid w:val="00A33428"/>
    <w:rsid w:val="00A35E00"/>
    <w:rsid w:val="00A36AEF"/>
    <w:rsid w:val="00A37893"/>
    <w:rsid w:val="00A410B3"/>
    <w:rsid w:val="00A412AD"/>
    <w:rsid w:val="00A413A2"/>
    <w:rsid w:val="00A42508"/>
    <w:rsid w:val="00A42FD7"/>
    <w:rsid w:val="00A43576"/>
    <w:rsid w:val="00A43BB4"/>
    <w:rsid w:val="00A47678"/>
    <w:rsid w:val="00A47FE5"/>
    <w:rsid w:val="00A50209"/>
    <w:rsid w:val="00A51D1B"/>
    <w:rsid w:val="00A52353"/>
    <w:rsid w:val="00A524C0"/>
    <w:rsid w:val="00A52537"/>
    <w:rsid w:val="00A55F41"/>
    <w:rsid w:val="00A57455"/>
    <w:rsid w:val="00A578EF"/>
    <w:rsid w:val="00A62C62"/>
    <w:rsid w:val="00A6500F"/>
    <w:rsid w:val="00A659C5"/>
    <w:rsid w:val="00A67852"/>
    <w:rsid w:val="00A6789A"/>
    <w:rsid w:val="00A72AFB"/>
    <w:rsid w:val="00A739A3"/>
    <w:rsid w:val="00A75823"/>
    <w:rsid w:val="00A761F9"/>
    <w:rsid w:val="00A804E3"/>
    <w:rsid w:val="00A8529B"/>
    <w:rsid w:val="00A85E6F"/>
    <w:rsid w:val="00A90B9F"/>
    <w:rsid w:val="00A94009"/>
    <w:rsid w:val="00A946B3"/>
    <w:rsid w:val="00A95566"/>
    <w:rsid w:val="00A9705A"/>
    <w:rsid w:val="00A9729A"/>
    <w:rsid w:val="00A97EFD"/>
    <w:rsid w:val="00AA0D34"/>
    <w:rsid w:val="00AA235B"/>
    <w:rsid w:val="00AA4DB2"/>
    <w:rsid w:val="00AA5AD9"/>
    <w:rsid w:val="00AA7733"/>
    <w:rsid w:val="00AB0890"/>
    <w:rsid w:val="00AB4B16"/>
    <w:rsid w:val="00AB5288"/>
    <w:rsid w:val="00AB6757"/>
    <w:rsid w:val="00AB741D"/>
    <w:rsid w:val="00AB77B0"/>
    <w:rsid w:val="00AC130C"/>
    <w:rsid w:val="00AC4693"/>
    <w:rsid w:val="00AD00CC"/>
    <w:rsid w:val="00AD34D3"/>
    <w:rsid w:val="00AD4DAE"/>
    <w:rsid w:val="00AD7830"/>
    <w:rsid w:val="00AD7859"/>
    <w:rsid w:val="00AE1277"/>
    <w:rsid w:val="00AE32A2"/>
    <w:rsid w:val="00AE37CC"/>
    <w:rsid w:val="00AE40AB"/>
    <w:rsid w:val="00AE670C"/>
    <w:rsid w:val="00AF3E3E"/>
    <w:rsid w:val="00AF4275"/>
    <w:rsid w:val="00AF4AE4"/>
    <w:rsid w:val="00AF552F"/>
    <w:rsid w:val="00AF5654"/>
    <w:rsid w:val="00AF65CD"/>
    <w:rsid w:val="00AF6B59"/>
    <w:rsid w:val="00AF7EFD"/>
    <w:rsid w:val="00B04067"/>
    <w:rsid w:val="00B040D0"/>
    <w:rsid w:val="00B05A8D"/>
    <w:rsid w:val="00B06524"/>
    <w:rsid w:val="00B102C5"/>
    <w:rsid w:val="00B11984"/>
    <w:rsid w:val="00B12F33"/>
    <w:rsid w:val="00B131B8"/>
    <w:rsid w:val="00B14960"/>
    <w:rsid w:val="00B16912"/>
    <w:rsid w:val="00B179D9"/>
    <w:rsid w:val="00B17B47"/>
    <w:rsid w:val="00B21AFB"/>
    <w:rsid w:val="00B21FCE"/>
    <w:rsid w:val="00B22227"/>
    <w:rsid w:val="00B22707"/>
    <w:rsid w:val="00B22FED"/>
    <w:rsid w:val="00B2358B"/>
    <w:rsid w:val="00B236C9"/>
    <w:rsid w:val="00B23D10"/>
    <w:rsid w:val="00B24F4B"/>
    <w:rsid w:val="00B25F61"/>
    <w:rsid w:val="00B263E5"/>
    <w:rsid w:val="00B27B3A"/>
    <w:rsid w:val="00B30718"/>
    <w:rsid w:val="00B33844"/>
    <w:rsid w:val="00B3393E"/>
    <w:rsid w:val="00B33BAC"/>
    <w:rsid w:val="00B345FB"/>
    <w:rsid w:val="00B37F6C"/>
    <w:rsid w:val="00B41DA4"/>
    <w:rsid w:val="00B43D7D"/>
    <w:rsid w:val="00B4639C"/>
    <w:rsid w:val="00B5302E"/>
    <w:rsid w:val="00B54060"/>
    <w:rsid w:val="00B54781"/>
    <w:rsid w:val="00B5630D"/>
    <w:rsid w:val="00B60B77"/>
    <w:rsid w:val="00B60FF6"/>
    <w:rsid w:val="00B63287"/>
    <w:rsid w:val="00B63791"/>
    <w:rsid w:val="00B65718"/>
    <w:rsid w:val="00B67042"/>
    <w:rsid w:val="00B70477"/>
    <w:rsid w:val="00B713D7"/>
    <w:rsid w:val="00B71F56"/>
    <w:rsid w:val="00B74485"/>
    <w:rsid w:val="00B8123C"/>
    <w:rsid w:val="00B82599"/>
    <w:rsid w:val="00B83CCC"/>
    <w:rsid w:val="00B869BA"/>
    <w:rsid w:val="00B91DB9"/>
    <w:rsid w:val="00B9243B"/>
    <w:rsid w:val="00B97DC3"/>
    <w:rsid w:val="00BA0470"/>
    <w:rsid w:val="00BA0DDC"/>
    <w:rsid w:val="00BA1D22"/>
    <w:rsid w:val="00BA710D"/>
    <w:rsid w:val="00BB06D7"/>
    <w:rsid w:val="00BB1034"/>
    <w:rsid w:val="00BC342B"/>
    <w:rsid w:val="00BC3D8C"/>
    <w:rsid w:val="00BC60B8"/>
    <w:rsid w:val="00BD0D5B"/>
    <w:rsid w:val="00BD10AD"/>
    <w:rsid w:val="00BD6D2A"/>
    <w:rsid w:val="00BD6F9B"/>
    <w:rsid w:val="00BD79CB"/>
    <w:rsid w:val="00BE13D7"/>
    <w:rsid w:val="00BE279F"/>
    <w:rsid w:val="00BE2EB7"/>
    <w:rsid w:val="00BE3239"/>
    <w:rsid w:val="00BE3671"/>
    <w:rsid w:val="00BE39A1"/>
    <w:rsid w:val="00BE59E6"/>
    <w:rsid w:val="00BE68D0"/>
    <w:rsid w:val="00BE692B"/>
    <w:rsid w:val="00BE6A8B"/>
    <w:rsid w:val="00BE7CF7"/>
    <w:rsid w:val="00BF12C6"/>
    <w:rsid w:val="00BF1E4C"/>
    <w:rsid w:val="00BF3147"/>
    <w:rsid w:val="00BF4BB4"/>
    <w:rsid w:val="00BF544A"/>
    <w:rsid w:val="00BF64C2"/>
    <w:rsid w:val="00C02899"/>
    <w:rsid w:val="00C03331"/>
    <w:rsid w:val="00C07927"/>
    <w:rsid w:val="00C10AC4"/>
    <w:rsid w:val="00C12FF7"/>
    <w:rsid w:val="00C13200"/>
    <w:rsid w:val="00C1483D"/>
    <w:rsid w:val="00C1528F"/>
    <w:rsid w:val="00C158C0"/>
    <w:rsid w:val="00C1636E"/>
    <w:rsid w:val="00C1670D"/>
    <w:rsid w:val="00C213BC"/>
    <w:rsid w:val="00C22079"/>
    <w:rsid w:val="00C243EA"/>
    <w:rsid w:val="00C26B33"/>
    <w:rsid w:val="00C26C85"/>
    <w:rsid w:val="00C27FEA"/>
    <w:rsid w:val="00C302D1"/>
    <w:rsid w:val="00C303C4"/>
    <w:rsid w:val="00C30997"/>
    <w:rsid w:val="00C33800"/>
    <w:rsid w:val="00C35279"/>
    <w:rsid w:val="00C368B0"/>
    <w:rsid w:val="00C42902"/>
    <w:rsid w:val="00C4358B"/>
    <w:rsid w:val="00C45137"/>
    <w:rsid w:val="00C45A66"/>
    <w:rsid w:val="00C477B5"/>
    <w:rsid w:val="00C5521C"/>
    <w:rsid w:val="00C569C0"/>
    <w:rsid w:val="00C60365"/>
    <w:rsid w:val="00C6105E"/>
    <w:rsid w:val="00C6138B"/>
    <w:rsid w:val="00C61F8E"/>
    <w:rsid w:val="00C6474B"/>
    <w:rsid w:val="00C66199"/>
    <w:rsid w:val="00C71C3C"/>
    <w:rsid w:val="00C72A57"/>
    <w:rsid w:val="00C74728"/>
    <w:rsid w:val="00C75003"/>
    <w:rsid w:val="00C757C2"/>
    <w:rsid w:val="00C75897"/>
    <w:rsid w:val="00C75FFE"/>
    <w:rsid w:val="00C7698E"/>
    <w:rsid w:val="00C77831"/>
    <w:rsid w:val="00C80027"/>
    <w:rsid w:val="00C81AA7"/>
    <w:rsid w:val="00C82E84"/>
    <w:rsid w:val="00C84B8B"/>
    <w:rsid w:val="00C84EE9"/>
    <w:rsid w:val="00C84F99"/>
    <w:rsid w:val="00C85BF5"/>
    <w:rsid w:val="00C86A05"/>
    <w:rsid w:val="00C91218"/>
    <w:rsid w:val="00C91DAC"/>
    <w:rsid w:val="00C9491C"/>
    <w:rsid w:val="00CA064A"/>
    <w:rsid w:val="00CA0E50"/>
    <w:rsid w:val="00CB4245"/>
    <w:rsid w:val="00CB4DBC"/>
    <w:rsid w:val="00CB51B9"/>
    <w:rsid w:val="00CB6817"/>
    <w:rsid w:val="00CC3A69"/>
    <w:rsid w:val="00CC5125"/>
    <w:rsid w:val="00CC58B6"/>
    <w:rsid w:val="00CC69DD"/>
    <w:rsid w:val="00CD17C6"/>
    <w:rsid w:val="00CD2992"/>
    <w:rsid w:val="00CD30FD"/>
    <w:rsid w:val="00CD3D01"/>
    <w:rsid w:val="00CE1137"/>
    <w:rsid w:val="00CE1CBC"/>
    <w:rsid w:val="00CE1EBE"/>
    <w:rsid w:val="00CE2474"/>
    <w:rsid w:val="00CE27B3"/>
    <w:rsid w:val="00CE2BB2"/>
    <w:rsid w:val="00CF10C0"/>
    <w:rsid w:val="00CF1404"/>
    <w:rsid w:val="00CF45E3"/>
    <w:rsid w:val="00CF5E27"/>
    <w:rsid w:val="00CF79B1"/>
    <w:rsid w:val="00D000C2"/>
    <w:rsid w:val="00D02C88"/>
    <w:rsid w:val="00D0316D"/>
    <w:rsid w:val="00D04DDB"/>
    <w:rsid w:val="00D0579C"/>
    <w:rsid w:val="00D109DF"/>
    <w:rsid w:val="00D1307E"/>
    <w:rsid w:val="00D1369E"/>
    <w:rsid w:val="00D1683C"/>
    <w:rsid w:val="00D17D2A"/>
    <w:rsid w:val="00D20479"/>
    <w:rsid w:val="00D20876"/>
    <w:rsid w:val="00D21403"/>
    <w:rsid w:val="00D21E57"/>
    <w:rsid w:val="00D2247D"/>
    <w:rsid w:val="00D232D2"/>
    <w:rsid w:val="00D23763"/>
    <w:rsid w:val="00D23AC0"/>
    <w:rsid w:val="00D241A1"/>
    <w:rsid w:val="00D25D44"/>
    <w:rsid w:val="00D27920"/>
    <w:rsid w:val="00D279F3"/>
    <w:rsid w:val="00D314AC"/>
    <w:rsid w:val="00D33092"/>
    <w:rsid w:val="00D33D99"/>
    <w:rsid w:val="00D35341"/>
    <w:rsid w:val="00D37C50"/>
    <w:rsid w:val="00D37FC2"/>
    <w:rsid w:val="00D42387"/>
    <w:rsid w:val="00D4631A"/>
    <w:rsid w:val="00D47070"/>
    <w:rsid w:val="00D4713B"/>
    <w:rsid w:val="00D47160"/>
    <w:rsid w:val="00D47FDF"/>
    <w:rsid w:val="00D50015"/>
    <w:rsid w:val="00D5022D"/>
    <w:rsid w:val="00D53036"/>
    <w:rsid w:val="00D53821"/>
    <w:rsid w:val="00D53D10"/>
    <w:rsid w:val="00D5766D"/>
    <w:rsid w:val="00D577C8"/>
    <w:rsid w:val="00D620EB"/>
    <w:rsid w:val="00D63514"/>
    <w:rsid w:val="00D64E7B"/>
    <w:rsid w:val="00D65E92"/>
    <w:rsid w:val="00D67109"/>
    <w:rsid w:val="00D67C77"/>
    <w:rsid w:val="00D7038D"/>
    <w:rsid w:val="00D71E44"/>
    <w:rsid w:val="00D72BB6"/>
    <w:rsid w:val="00D72F2E"/>
    <w:rsid w:val="00D7431F"/>
    <w:rsid w:val="00D74625"/>
    <w:rsid w:val="00D749C9"/>
    <w:rsid w:val="00D76492"/>
    <w:rsid w:val="00D771D3"/>
    <w:rsid w:val="00D841A6"/>
    <w:rsid w:val="00D84E36"/>
    <w:rsid w:val="00D85D86"/>
    <w:rsid w:val="00D86111"/>
    <w:rsid w:val="00D86877"/>
    <w:rsid w:val="00D86EC3"/>
    <w:rsid w:val="00D90179"/>
    <w:rsid w:val="00D959C2"/>
    <w:rsid w:val="00D96AF7"/>
    <w:rsid w:val="00D97534"/>
    <w:rsid w:val="00D97C76"/>
    <w:rsid w:val="00DA4943"/>
    <w:rsid w:val="00DA4BB7"/>
    <w:rsid w:val="00DA4C20"/>
    <w:rsid w:val="00DA50D0"/>
    <w:rsid w:val="00DA5478"/>
    <w:rsid w:val="00DA76D0"/>
    <w:rsid w:val="00DB1057"/>
    <w:rsid w:val="00DB10D1"/>
    <w:rsid w:val="00DB2591"/>
    <w:rsid w:val="00DB3DFA"/>
    <w:rsid w:val="00DB798A"/>
    <w:rsid w:val="00DC0273"/>
    <w:rsid w:val="00DC0C8F"/>
    <w:rsid w:val="00DC28A6"/>
    <w:rsid w:val="00DC2A96"/>
    <w:rsid w:val="00DC39EE"/>
    <w:rsid w:val="00DD0033"/>
    <w:rsid w:val="00DD3F84"/>
    <w:rsid w:val="00DD4933"/>
    <w:rsid w:val="00DD4969"/>
    <w:rsid w:val="00DD5D0A"/>
    <w:rsid w:val="00DD70A5"/>
    <w:rsid w:val="00DE17B4"/>
    <w:rsid w:val="00DE268C"/>
    <w:rsid w:val="00DE2F9B"/>
    <w:rsid w:val="00DE3746"/>
    <w:rsid w:val="00DF20C8"/>
    <w:rsid w:val="00DF45C3"/>
    <w:rsid w:val="00DF5DA2"/>
    <w:rsid w:val="00DF7007"/>
    <w:rsid w:val="00E000D7"/>
    <w:rsid w:val="00E00A28"/>
    <w:rsid w:val="00E014C0"/>
    <w:rsid w:val="00E02C98"/>
    <w:rsid w:val="00E05E9A"/>
    <w:rsid w:val="00E073F2"/>
    <w:rsid w:val="00E1307B"/>
    <w:rsid w:val="00E1337B"/>
    <w:rsid w:val="00E14DA4"/>
    <w:rsid w:val="00E1593F"/>
    <w:rsid w:val="00E159B6"/>
    <w:rsid w:val="00E17CE3"/>
    <w:rsid w:val="00E202FB"/>
    <w:rsid w:val="00E20B9F"/>
    <w:rsid w:val="00E22CE9"/>
    <w:rsid w:val="00E242C0"/>
    <w:rsid w:val="00E25863"/>
    <w:rsid w:val="00E274E4"/>
    <w:rsid w:val="00E332C5"/>
    <w:rsid w:val="00E35060"/>
    <w:rsid w:val="00E36053"/>
    <w:rsid w:val="00E40FF2"/>
    <w:rsid w:val="00E411D6"/>
    <w:rsid w:val="00E41BA9"/>
    <w:rsid w:val="00E434FD"/>
    <w:rsid w:val="00E45551"/>
    <w:rsid w:val="00E456E4"/>
    <w:rsid w:val="00E4582D"/>
    <w:rsid w:val="00E5210C"/>
    <w:rsid w:val="00E630A2"/>
    <w:rsid w:val="00E65375"/>
    <w:rsid w:val="00E660BD"/>
    <w:rsid w:val="00E67EAD"/>
    <w:rsid w:val="00E75633"/>
    <w:rsid w:val="00E76CEC"/>
    <w:rsid w:val="00E8106A"/>
    <w:rsid w:val="00E825F1"/>
    <w:rsid w:val="00E85BDA"/>
    <w:rsid w:val="00E86819"/>
    <w:rsid w:val="00E87365"/>
    <w:rsid w:val="00E91F67"/>
    <w:rsid w:val="00E94152"/>
    <w:rsid w:val="00E96E1C"/>
    <w:rsid w:val="00EA0A64"/>
    <w:rsid w:val="00EA21BD"/>
    <w:rsid w:val="00EA2AFE"/>
    <w:rsid w:val="00EA50D3"/>
    <w:rsid w:val="00EA673F"/>
    <w:rsid w:val="00EA77E8"/>
    <w:rsid w:val="00EA7D52"/>
    <w:rsid w:val="00EB0C55"/>
    <w:rsid w:val="00EB0D90"/>
    <w:rsid w:val="00EB212C"/>
    <w:rsid w:val="00EB2EF4"/>
    <w:rsid w:val="00EB4701"/>
    <w:rsid w:val="00EB7783"/>
    <w:rsid w:val="00EC10C7"/>
    <w:rsid w:val="00EC1D83"/>
    <w:rsid w:val="00EC33B4"/>
    <w:rsid w:val="00EC7996"/>
    <w:rsid w:val="00ED5B6B"/>
    <w:rsid w:val="00ED6E63"/>
    <w:rsid w:val="00EE23FC"/>
    <w:rsid w:val="00EE2692"/>
    <w:rsid w:val="00EE4518"/>
    <w:rsid w:val="00EE4B65"/>
    <w:rsid w:val="00EE4CDE"/>
    <w:rsid w:val="00EE60FC"/>
    <w:rsid w:val="00EE6439"/>
    <w:rsid w:val="00EF4543"/>
    <w:rsid w:val="00EF47E2"/>
    <w:rsid w:val="00EF7842"/>
    <w:rsid w:val="00F00653"/>
    <w:rsid w:val="00F00CB5"/>
    <w:rsid w:val="00F05639"/>
    <w:rsid w:val="00F05919"/>
    <w:rsid w:val="00F100F3"/>
    <w:rsid w:val="00F16A4E"/>
    <w:rsid w:val="00F17E4D"/>
    <w:rsid w:val="00F208AA"/>
    <w:rsid w:val="00F2478B"/>
    <w:rsid w:val="00F24E34"/>
    <w:rsid w:val="00F278C8"/>
    <w:rsid w:val="00F30A99"/>
    <w:rsid w:val="00F32278"/>
    <w:rsid w:val="00F32598"/>
    <w:rsid w:val="00F33A8B"/>
    <w:rsid w:val="00F355D6"/>
    <w:rsid w:val="00F35F81"/>
    <w:rsid w:val="00F3609F"/>
    <w:rsid w:val="00F37A09"/>
    <w:rsid w:val="00F44551"/>
    <w:rsid w:val="00F453B6"/>
    <w:rsid w:val="00F45749"/>
    <w:rsid w:val="00F45DF4"/>
    <w:rsid w:val="00F60E2C"/>
    <w:rsid w:val="00F613E4"/>
    <w:rsid w:val="00F6496F"/>
    <w:rsid w:val="00F67800"/>
    <w:rsid w:val="00F7202E"/>
    <w:rsid w:val="00F744E3"/>
    <w:rsid w:val="00F75EAA"/>
    <w:rsid w:val="00F766BC"/>
    <w:rsid w:val="00F77FCF"/>
    <w:rsid w:val="00F805C5"/>
    <w:rsid w:val="00F80649"/>
    <w:rsid w:val="00F82E68"/>
    <w:rsid w:val="00F85579"/>
    <w:rsid w:val="00F87B05"/>
    <w:rsid w:val="00F903A8"/>
    <w:rsid w:val="00F90C50"/>
    <w:rsid w:val="00F90DE3"/>
    <w:rsid w:val="00F91B6C"/>
    <w:rsid w:val="00F924A3"/>
    <w:rsid w:val="00F930E6"/>
    <w:rsid w:val="00F94EA9"/>
    <w:rsid w:val="00F967B3"/>
    <w:rsid w:val="00F9710B"/>
    <w:rsid w:val="00F9755D"/>
    <w:rsid w:val="00FA059F"/>
    <w:rsid w:val="00FA17C1"/>
    <w:rsid w:val="00FA1D2A"/>
    <w:rsid w:val="00FA45D8"/>
    <w:rsid w:val="00FA524F"/>
    <w:rsid w:val="00FA651B"/>
    <w:rsid w:val="00FA7462"/>
    <w:rsid w:val="00FA7DBF"/>
    <w:rsid w:val="00FA7FAA"/>
    <w:rsid w:val="00FB0E5A"/>
    <w:rsid w:val="00FB14D3"/>
    <w:rsid w:val="00FB17A0"/>
    <w:rsid w:val="00FB1874"/>
    <w:rsid w:val="00FB5958"/>
    <w:rsid w:val="00FC6677"/>
    <w:rsid w:val="00FC6829"/>
    <w:rsid w:val="00FC7830"/>
    <w:rsid w:val="00FD24D4"/>
    <w:rsid w:val="00FD520C"/>
    <w:rsid w:val="00FD5A8D"/>
    <w:rsid w:val="00FD6382"/>
    <w:rsid w:val="00FD7860"/>
    <w:rsid w:val="00FE05BB"/>
    <w:rsid w:val="00FE2CC0"/>
    <w:rsid w:val="00FE3076"/>
    <w:rsid w:val="00FE3D90"/>
    <w:rsid w:val="00FE5C42"/>
    <w:rsid w:val="00FE6436"/>
    <w:rsid w:val="00FE6759"/>
    <w:rsid w:val="00FE7833"/>
    <w:rsid w:val="00FF0EB0"/>
    <w:rsid w:val="00FF2F41"/>
    <w:rsid w:val="00FF494F"/>
    <w:rsid w:val="00FF6695"/>
    <w:rsid w:val="00FF74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7C64CF"/>
  <w15:chartTrackingRefBased/>
  <w15:docId w15:val="{326759C3-7D5D-455B-8BBC-9EBD95BDC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autoRedefine/>
    <w:qFormat/>
    <w:rsid w:val="00E45551"/>
    <w:pPr>
      <w:widowControl w:val="0"/>
      <w:suppressAutoHyphens/>
      <w:spacing w:line="240" w:lineRule="atLeast"/>
    </w:pPr>
    <w:rPr>
      <w:rFonts w:ascii="Verdana" w:hAnsi="Verdana"/>
      <w:sz w:val="18"/>
      <w:lang w:eastAsia="ar-SA"/>
    </w:rPr>
  </w:style>
  <w:style w:type="paragraph" w:styleId="Kop1">
    <w:name w:val="heading 1"/>
    <w:aliases w:val="Hoofdstuk"/>
    <w:basedOn w:val="Standaard"/>
    <w:next w:val="Plattetekst"/>
    <w:link w:val="Kop1Char"/>
    <w:autoRedefine/>
    <w:qFormat/>
    <w:rsid w:val="00856E2F"/>
    <w:pPr>
      <w:keepNext/>
      <w:numPr>
        <w:numId w:val="1"/>
      </w:numPr>
      <w:spacing w:before="120" w:after="60"/>
      <w:outlineLvl w:val="0"/>
    </w:pPr>
    <w:rPr>
      <w:sz w:val="24"/>
      <w:lang w:val="x-none"/>
    </w:rPr>
  </w:style>
  <w:style w:type="paragraph" w:styleId="Kop2">
    <w:name w:val="heading 2"/>
    <w:aliases w:val="Paragraaf,Alineakop"/>
    <w:basedOn w:val="Kop1"/>
    <w:next w:val="Plattetekst"/>
    <w:link w:val="Kop2Char"/>
    <w:autoRedefine/>
    <w:qFormat/>
    <w:rsid w:val="00856E2F"/>
    <w:pPr>
      <w:numPr>
        <w:ilvl w:val="1"/>
      </w:numPr>
      <w:outlineLvl w:val="1"/>
    </w:pPr>
    <w:rPr>
      <w:b/>
      <w:sz w:val="18"/>
    </w:rPr>
  </w:style>
  <w:style w:type="paragraph" w:styleId="Kop3">
    <w:name w:val="heading 3"/>
    <w:aliases w:val="Subparagraaf"/>
    <w:basedOn w:val="Kop1"/>
    <w:next w:val="Plattetekst"/>
    <w:link w:val="Kop3Char"/>
    <w:autoRedefine/>
    <w:qFormat/>
    <w:rsid w:val="00856E2F"/>
    <w:pPr>
      <w:numPr>
        <w:ilvl w:val="2"/>
      </w:numPr>
      <w:outlineLvl w:val="2"/>
    </w:pPr>
    <w:rPr>
      <w:i/>
      <w:sz w:val="18"/>
    </w:rPr>
  </w:style>
  <w:style w:type="paragraph" w:styleId="Kop4">
    <w:name w:val="heading 4"/>
    <w:basedOn w:val="Kop1"/>
    <w:next w:val="Standaard"/>
    <w:autoRedefine/>
    <w:qFormat/>
    <w:rsid w:val="00856E2F"/>
    <w:pPr>
      <w:numPr>
        <w:ilvl w:val="3"/>
      </w:numPr>
      <w:outlineLvl w:val="3"/>
    </w:pPr>
    <w:rPr>
      <w:sz w:val="18"/>
    </w:rPr>
  </w:style>
  <w:style w:type="paragraph" w:styleId="Kop5">
    <w:name w:val="heading 5"/>
    <w:basedOn w:val="Standaard"/>
    <w:next w:val="Standaard"/>
    <w:qFormat/>
    <w:pPr>
      <w:numPr>
        <w:ilvl w:val="4"/>
        <w:numId w:val="1"/>
      </w:numPr>
      <w:spacing w:before="240" w:after="60"/>
      <w:outlineLvl w:val="4"/>
    </w:pPr>
    <w:rPr>
      <w:sz w:val="22"/>
    </w:rPr>
  </w:style>
  <w:style w:type="paragraph" w:styleId="Kop6">
    <w:name w:val="heading 6"/>
    <w:basedOn w:val="Standaard"/>
    <w:next w:val="Standaard"/>
    <w:qFormat/>
    <w:pPr>
      <w:numPr>
        <w:ilvl w:val="5"/>
        <w:numId w:val="1"/>
      </w:numPr>
      <w:spacing w:before="240" w:after="60"/>
      <w:outlineLvl w:val="5"/>
    </w:pPr>
    <w:rPr>
      <w:i/>
      <w:sz w:val="22"/>
    </w:rPr>
  </w:style>
  <w:style w:type="paragraph" w:styleId="Kop7">
    <w:name w:val="heading 7"/>
    <w:basedOn w:val="Standaard"/>
    <w:next w:val="Standaard"/>
    <w:qFormat/>
    <w:pPr>
      <w:numPr>
        <w:ilvl w:val="6"/>
        <w:numId w:val="1"/>
      </w:numPr>
      <w:spacing w:before="240" w:after="60"/>
      <w:outlineLvl w:val="6"/>
    </w:pPr>
  </w:style>
  <w:style w:type="paragraph" w:styleId="Kop8">
    <w:name w:val="heading 8"/>
    <w:basedOn w:val="Standaard"/>
    <w:next w:val="Standaard"/>
    <w:qFormat/>
    <w:pPr>
      <w:numPr>
        <w:ilvl w:val="7"/>
        <w:numId w:val="1"/>
      </w:numPr>
      <w:spacing w:before="240" w:after="60"/>
      <w:outlineLvl w:val="7"/>
    </w:pPr>
    <w:rPr>
      <w:i/>
    </w:rPr>
  </w:style>
  <w:style w:type="paragraph" w:styleId="Kop9">
    <w:name w:val="heading 9"/>
    <w:basedOn w:val="Standaard"/>
    <w:next w:val="Standaard"/>
    <w:qFormat/>
    <w:pPr>
      <w:numPr>
        <w:ilvl w:val="8"/>
        <w:numId w:val="1"/>
      </w:numPr>
      <w:spacing w:before="240" w:after="60"/>
      <w:outlineLvl w:val="8"/>
    </w:pPr>
    <w:rPr>
      <w:b/>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WW8Num1z0">
    <w:name w:val="WW8Num1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Times New Roman" w:hAnsi="Times New Roman" w:cs="Times New Roman"/>
    </w:rPr>
  </w:style>
  <w:style w:type="character" w:customStyle="1" w:styleId="WW8Num20z0">
    <w:name w:val="WW8Num20z0"/>
    <w:rPr>
      <w:rFonts w:ascii="Times New Roman" w:hAnsi="Times New Roman"/>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7z0">
    <w:name w:val="WW8Num27z0"/>
    <w:rPr>
      <w:rFonts w:ascii="Wingdings" w:hAnsi="Wingdings"/>
    </w:rPr>
  </w:style>
  <w:style w:type="character" w:customStyle="1" w:styleId="WW8Num28z0">
    <w:name w:val="WW8Num28z0"/>
    <w:rPr>
      <w:rFonts w:ascii="Symbol" w:hAnsi="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9z0">
    <w:name w:val="WW8Num29z0"/>
    <w:rPr>
      <w:rFonts w:ascii="Symbol" w:hAnsi="Symbol"/>
    </w:rPr>
  </w:style>
  <w:style w:type="character" w:customStyle="1" w:styleId="WW8Num29z1">
    <w:name w:val="WW8Num29z1"/>
    <w:rPr>
      <w:rFonts w:ascii="Courier New" w:hAnsi="Courier New" w:cs="Wingdings"/>
    </w:rPr>
  </w:style>
  <w:style w:type="character" w:customStyle="1" w:styleId="WW8Num29z2">
    <w:name w:val="WW8Num29z2"/>
    <w:rPr>
      <w:rFonts w:ascii="Wingdings" w:hAnsi="Wingdings"/>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Wingdings" w:hAnsi="Wingdings"/>
    </w:rPr>
  </w:style>
  <w:style w:type="character" w:customStyle="1" w:styleId="WW8Num31z3">
    <w:name w:val="WW8Num31z3"/>
    <w:rPr>
      <w:rFonts w:ascii="Symbol" w:hAnsi="Symbol"/>
    </w:rPr>
  </w:style>
  <w:style w:type="character" w:customStyle="1" w:styleId="WW8Num31z4">
    <w:name w:val="WW8Num31z4"/>
    <w:rPr>
      <w:rFonts w:ascii="Courier New" w:hAnsi="Courier New"/>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rPr>
  </w:style>
  <w:style w:type="character" w:customStyle="1" w:styleId="WW8Num34z1">
    <w:name w:val="WW8Num34z1"/>
    <w:rPr>
      <w:rFonts w:ascii="Wingdings" w:hAnsi="Wingdings"/>
    </w:rPr>
  </w:style>
  <w:style w:type="character" w:customStyle="1" w:styleId="WW8Num35z0">
    <w:name w:val="WW8Num35z0"/>
    <w:rPr>
      <w:rFonts w:ascii="Symbol" w:hAnsi="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6z0">
    <w:name w:val="WW8Num36z0"/>
    <w:rPr>
      <w:rFonts w:ascii="Symbol" w:hAnsi="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9z0">
    <w:name w:val="WW8Num39z0"/>
    <w:rPr>
      <w:rFonts w:ascii="Symbol" w:hAnsi="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rPr>
  </w:style>
  <w:style w:type="character" w:customStyle="1" w:styleId="WW8Num41z0">
    <w:name w:val="WW8Num41z0"/>
    <w:rPr>
      <w:rFonts w:ascii="Times New Roman" w:eastAsia="Times New Roman" w:hAnsi="Times New Roman" w:cs="Times New Roman"/>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1">
    <w:name w:val="WW8Num42z1"/>
    <w:rPr>
      <w:rFonts w:ascii="Symbol" w:hAnsi="Symbol"/>
    </w:rPr>
  </w:style>
  <w:style w:type="character" w:customStyle="1" w:styleId="WW8Num44z0">
    <w:name w:val="WW8Num44z0"/>
    <w:rPr>
      <w:rFonts w:ascii="Times New Roman" w:eastAsia="Times New Roman" w:hAnsi="Times New Roman" w:cs="Times New Roman"/>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Standaardalinea-lettertype1">
    <w:name w:val="Standaardalinea-lettertype1"/>
  </w:style>
  <w:style w:type="character" w:styleId="Paginanummer">
    <w:name w:val="page number"/>
    <w:basedOn w:val="Standaardalinea-lettertype1"/>
  </w:style>
  <w:style w:type="character" w:customStyle="1" w:styleId="Voetnoottekens">
    <w:name w:val="Voetnoottekens"/>
    <w:rPr>
      <w:sz w:val="20"/>
      <w:vertAlign w:val="superscript"/>
    </w:rPr>
  </w:style>
  <w:style w:type="character" w:styleId="Hyperlink">
    <w:name w:val="Hyperlink"/>
    <w:uiPriority w:val="99"/>
    <w:rPr>
      <w:color w:val="0000FF"/>
      <w:u w:val="single"/>
    </w:rPr>
  </w:style>
  <w:style w:type="character" w:styleId="Zwaar">
    <w:name w:val="Strong"/>
    <w:qFormat/>
    <w:rPr>
      <w:rFonts w:ascii="Arial" w:hAnsi="Arial"/>
      <w:b/>
      <w:bCs/>
      <w:sz w:val="16"/>
    </w:rPr>
  </w:style>
  <w:style w:type="character" w:styleId="GevolgdeHyperlink">
    <w:name w:val="FollowedHyperlink"/>
    <w:rPr>
      <w:color w:val="800080"/>
      <w:u w:val="single"/>
    </w:rPr>
  </w:style>
  <w:style w:type="character" w:customStyle="1" w:styleId="PageNumber1">
    <w:name w:val="Page Number1"/>
    <w:rPr>
      <w:rFonts w:ascii="Arial" w:hAnsi="Arial"/>
      <w:sz w:val="16"/>
    </w:rPr>
  </w:style>
  <w:style w:type="character" w:customStyle="1" w:styleId="FootnoteText1Char">
    <w:name w:val="Footnote Text1 Char"/>
    <w:rPr>
      <w:sz w:val="24"/>
      <w:lang w:val="nl-NL" w:eastAsia="ar-SA" w:bidi="ar-SA"/>
    </w:rPr>
  </w:style>
  <w:style w:type="character" w:customStyle="1" w:styleId="Char">
    <w:name w:val="Char"/>
    <w:rPr>
      <w:spacing w:val="-2"/>
      <w:sz w:val="24"/>
      <w:lang w:val="nl-NL" w:eastAsia="ar-SA" w:bidi="ar-SA"/>
    </w:rPr>
  </w:style>
  <w:style w:type="character" w:customStyle="1" w:styleId="AAACharCharChar">
    <w:name w:val="AAA Char Char Char"/>
    <w:rPr>
      <w:rFonts w:ascii="Times" w:hAnsi="Times"/>
      <w:b/>
      <w:caps/>
      <w:color w:val="000080"/>
      <w:spacing w:val="-2"/>
      <w:sz w:val="24"/>
      <w:u w:val="single"/>
      <w:lang w:val="nl-NL" w:eastAsia="ar-SA" w:bidi="ar-SA"/>
    </w:rPr>
  </w:style>
  <w:style w:type="character" w:customStyle="1" w:styleId="NormalIndentChar2Char">
    <w:name w:val="Normal Indent Char2 Char"/>
    <w:aliases w:val="Normal Indent Char Char Char2,Normal Indent Char1 Char Char2 Char,Normal Indent Char4 Char Char Char Char,Normal Indent Char Char Char2 Char1 Char Char1,Normal Indent Char2 Char Char Char2 Char Char Char3"/>
    <w:rPr>
      <w:sz w:val="24"/>
      <w:lang w:val="nl" w:eastAsia="ar-SA" w:bidi="ar-SA"/>
    </w:rPr>
  </w:style>
  <w:style w:type="character" w:customStyle="1" w:styleId="Heading1Char">
    <w:name w:val="Heading 1 Char"/>
    <w:rPr>
      <w:b/>
      <w:sz w:val="28"/>
      <w:lang w:val="nl" w:eastAsia="ar-SA" w:bidi="ar-SA"/>
    </w:rPr>
  </w:style>
  <w:style w:type="character" w:customStyle="1" w:styleId="Heading2Char">
    <w:name w:val="Heading 2 Char"/>
    <w:rPr>
      <w:b/>
      <w:sz w:val="26"/>
      <w:lang w:val="nl" w:eastAsia="ar-SA" w:bidi="ar-SA"/>
    </w:rPr>
  </w:style>
  <w:style w:type="character" w:customStyle="1" w:styleId="Heading3Char">
    <w:name w:val="Heading 3 Char"/>
    <w:rPr>
      <w:b/>
      <w:sz w:val="22"/>
      <w:lang w:val="nl" w:eastAsia="ar-SA" w:bidi="ar-SA"/>
    </w:rPr>
  </w:style>
  <w:style w:type="character" w:customStyle="1" w:styleId="NormalIndentChar1Char">
    <w:name w:val="Normal Indent Char1 Char"/>
    <w:aliases w:val="Normal Indent Char Char Char1,Normal Indent Char2 Char Char Char,Normal Indent Char Char Char Char Char,Normal Indent Char1 Char Char2 Char Char Char,Normal Indent Char4 Char Char Char Char Char Char"/>
    <w:rPr>
      <w:sz w:val="24"/>
      <w:lang w:val="nl" w:eastAsia="ar-SA" w:bidi="ar-SA"/>
    </w:rPr>
  </w:style>
  <w:style w:type="character" w:customStyle="1" w:styleId="Heading3CharChar">
    <w:name w:val="Heading 3 Char Char"/>
    <w:rPr>
      <w:b/>
      <w:sz w:val="22"/>
      <w:lang w:val="nl" w:eastAsia="ar-SA" w:bidi="ar-SA"/>
    </w:rPr>
  </w:style>
  <w:style w:type="character" w:customStyle="1" w:styleId="NormalIndentCharChar1">
    <w:name w:val="Normal Indent Char Char1"/>
    <w:aliases w:val="Normal Indent Char2 Char Char,Normal Indent Char Char Char Char,Normal Indent Char1 Char Char2 Char Char,Normal Indent Char4 Char Char Char Char Char,Normal Indent Char Char Char2 Char1 Char Char Char,Normal Indent Char1"/>
    <w:rPr>
      <w:sz w:val="24"/>
      <w:lang w:val="nl" w:eastAsia="ar-SA" w:bidi="ar-SA"/>
    </w:rPr>
  </w:style>
  <w:style w:type="character" w:customStyle="1" w:styleId="NormalIndentCharChar2">
    <w:name w:val="Normal Indent Char Char2"/>
    <w:aliases w:val="Normal Indent Char2 Char Char1,Normal Indent Char Char Char Char1,Normal Indent Char1 Char Char2 Char Char1,Normal Indent Char4 Char Char Char Char Char1,Normal Indent Char Char Char2 Char1 Char Char Char1"/>
    <w:rPr>
      <w:sz w:val="24"/>
      <w:lang w:val="nl" w:eastAsia="ar-SA" w:bidi="ar-SA"/>
    </w:rPr>
  </w:style>
  <w:style w:type="character" w:customStyle="1" w:styleId="Heading3Heading3Char">
    <w:name w:val="Heading 3;Heading 3 Char"/>
    <w:rPr>
      <w:rFonts w:ascii="Arial" w:hAnsi="Arial"/>
      <w:sz w:val="24"/>
      <w:lang w:val="nl-NL" w:eastAsia="ar-SA" w:bidi="ar-SA"/>
    </w:rPr>
  </w:style>
  <w:style w:type="character" w:customStyle="1" w:styleId="CaptionChar">
    <w:name w:val="Caption Char"/>
    <w:rPr>
      <w:b/>
      <w:sz w:val="22"/>
      <w:lang w:val="nl-NL" w:eastAsia="ar-SA" w:bidi="ar-SA"/>
    </w:rPr>
  </w:style>
  <w:style w:type="character" w:customStyle="1" w:styleId="FindingsChar">
    <w:name w:val="Findings Char"/>
    <w:rPr>
      <w:rFonts w:ascii="Arial" w:hAnsi="Arial"/>
      <w:i/>
      <w:sz w:val="22"/>
      <w:lang w:val="nl" w:eastAsia="ar-SA" w:bidi="ar-SA"/>
    </w:rPr>
  </w:style>
  <w:style w:type="character" w:customStyle="1" w:styleId="CharChar">
    <w:name w:val="Char Char"/>
    <w:rPr>
      <w:rFonts w:ascii="Arial" w:hAnsi="Arial"/>
      <w:b/>
      <w:sz w:val="24"/>
      <w:lang w:val="nl-NL" w:eastAsia="ar-SA" w:bidi="ar-SA"/>
    </w:rPr>
  </w:style>
  <w:style w:type="character" w:customStyle="1" w:styleId="Verwijzingopmerking1">
    <w:name w:val="Verwijzing opmerking1"/>
    <w:rPr>
      <w:sz w:val="18"/>
      <w:szCs w:val="18"/>
    </w:rPr>
  </w:style>
  <w:style w:type="character" w:customStyle="1" w:styleId="CharChar3">
    <w:name w:val="Char Char3"/>
    <w:rPr>
      <w:sz w:val="22"/>
      <w:lang w:val="nl-NL" w:eastAsia="ar-SA" w:bidi="ar-SA"/>
    </w:rPr>
  </w:style>
  <w:style w:type="character" w:customStyle="1" w:styleId="WW-Voetnoottekens">
    <w:name w:val="WW-Voetnoottekens"/>
    <w:rPr>
      <w:sz w:val="20"/>
      <w:vertAlign w:val="superscript"/>
    </w:rPr>
  </w:style>
  <w:style w:type="character" w:customStyle="1" w:styleId="Voetnootmarkering1">
    <w:name w:val="Voetnootmarkering1"/>
    <w:rPr>
      <w:vertAlign w:val="superscript"/>
    </w:rPr>
  </w:style>
  <w:style w:type="character" w:styleId="Voetnootmarkering">
    <w:name w:val="footnote reference"/>
    <w:semiHidden/>
    <w:rPr>
      <w:vertAlign w:val="superscript"/>
    </w:rPr>
  </w:style>
  <w:style w:type="character" w:styleId="Eindnootmarkering">
    <w:name w:val="endnote reference"/>
    <w:semiHidden/>
    <w:rPr>
      <w:vertAlign w:val="superscript"/>
    </w:rPr>
  </w:style>
  <w:style w:type="character" w:customStyle="1" w:styleId="Eindnoottekens">
    <w:name w:val="Eindnoottekens"/>
  </w:style>
  <w:style w:type="character" w:customStyle="1" w:styleId="Opsommingstekens">
    <w:name w:val="Opsommingstekens"/>
    <w:rPr>
      <w:rFonts w:ascii="OpenSymbol" w:eastAsia="OpenSymbol" w:hAnsi="OpenSymbol" w:cs="OpenSymbol"/>
    </w:rPr>
  </w:style>
  <w:style w:type="paragraph" w:customStyle="1" w:styleId="Kop">
    <w:name w:val="Kop"/>
    <w:basedOn w:val="Standaard"/>
    <w:next w:val="Plattetekst"/>
    <w:link w:val="KopChar"/>
    <w:pPr>
      <w:keepNext/>
      <w:spacing w:before="240" w:after="120"/>
    </w:pPr>
    <w:rPr>
      <w:rFonts w:ascii="Arial" w:eastAsia="Lucida Sans Unicode" w:hAnsi="Arial" w:cs="Tahoma"/>
      <w:sz w:val="28"/>
      <w:szCs w:val="28"/>
    </w:rPr>
  </w:style>
  <w:style w:type="paragraph" w:styleId="Plattetekst">
    <w:name w:val="Body Text"/>
    <w:aliases w:val="Platte tekst Char"/>
    <w:basedOn w:val="Standaard"/>
    <w:link w:val="PlattetekstChar1"/>
    <w:pPr>
      <w:keepLines/>
      <w:spacing w:after="120"/>
      <w:ind w:left="720"/>
    </w:pPr>
    <w:rPr>
      <w:rFonts w:ascii="Times New Roman" w:hAnsi="Times New Roman"/>
      <w:sz w:val="20"/>
    </w:rPr>
  </w:style>
  <w:style w:type="paragraph" w:styleId="Lijst">
    <w:name w:val="List"/>
    <w:basedOn w:val="Standaard"/>
    <w:pPr>
      <w:spacing w:line="240" w:lineRule="auto"/>
      <w:ind w:left="283" w:hanging="283"/>
      <w:jc w:val="both"/>
    </w:pPr>
    <w:rPr>
      <w:rFonts w:ascii="Arial" w:hAnsi="Arial"/>
      <w:sz w:val="22"/>
    </w:rPr>
  </w:style>
  <w:style w:type="paragraph" w:customStyle="1" w:styleId="Bijschrift1">
    <w:name w:val="Bijschrift1"/>
    <w:basedOn w:val="Standaard"/>
    <w:next w:val="Standaard"/>
    <w:pPr>
      <w:widowControl/>
      <w:spacing w:before="120" w:after="120" w:line="240" w:lineRule="auto"/>
      <w:jc w:val="both"/>
    </w:pPr>
    <w:rPr>
      <w:b/>
      <w:sz w:val="22"/>
    </w:rPr>
  </w:style>
  <w:style w:type="paragraph" w:customStyle="1" w:styleId="Index">
    <w:name w:val="Index"/>
    <w:basedOn w:val="Standaard"/>
    <w:pPr>
      <w:suppressLineNumbers/>
    </w:pPr>
    <w:rPr>
      <w:rFonts w:cs="Tahoma"/>
    </w:rPr>
  </w:style>
  <w:style w:type="paragraph" w:customStyle="1" w:styleId="Paragraph2">
    <w:name w:val="Paragraph2"/>
    <w:basedOn w:val="Standaard"/>
    <w:pPr>
      <w:spacing w:before="80"/>
      <w:ind w:left="720"/>
      <w:jc w:val="both"/>
    </w:pPr>
    <w:rPr>
      <w:color w:val="000000"/>
      <w:lang w:val="en-AU"/>
    </w:rPr>
  </w:style>
  <w:style w:type="paragraph" w:styleId="Titel">
    <w:name w:val="Title"/>
    <w:basedOn w:val="Standaard"/>
    <w:next w:val="Standaard"/>
    <w:qFormat/>
    <w:pPr>
      <w:spacing w:line="240" w:lineRule="auto"/>
      <w:jc w:val="center"/>
    </w:pPr>
    <w:rPr>
      <w:rFonts w:ascii="Arial" w:hAnsi="Arial"/>
      <w:b/>
      <w:sz w:val="36"/>
    </w:rPr>
  </w:style>
  <w:style w:type="paragraph" w:styleId="Ondertitel">
    <w:name w:val="Subtitle"/>
    <w:basedOn w:val="Standaard"/>
    <w:next w:val="Plattetekst"/>
    <w:qFormat/>
    <w:pPr>
      <w:spacing w:after="60"/>
      <w:jc w:val="center"/>
    </w:pPr>
    <w:rPr>
      <w:rFonts w:ascii="Arial" w:hAnsi="Arial"/>
      <w:i/>
      <w:sz w:val="36"/>
      <w:lang w:val="en-AU"/>
    </w:rPr>
  </w:style>
  <w:style w:type="paragraph" w:customStyle="1" w:styleId="Standaardinspringing1">
    <w:name w:val="Standaardinspringing1"/>
    <w:basedOn w:val="Standaard"/>
    <w:pPr>
      <w:ind w:left="900" w:hanging="900"/>
    </w:pPr>
  </w:style>
  <w:style w:type="paragraph" w:styleId="Inhopg1">
    <w:name w:val="toc 1"/>
    <w:basedOn w:val="Standaard"/>
    <w:next w:val="Standaard"/>
    <w:uiPriority w:val="39"/>
    <w:pPr>
      <w:spacing w:before="120" w:after="120"/>
    </w:pPr>
    <w:rPr>
      <w:b/>
      <w:bCs/>
      <w:caps/>
    </w:rPr>
  </w:style>
  <w:style w:type="paragraph" w:styleId="Inhopg2">
    <w:name w:val="toc 2"/>
    <w:basedOn w:val="Standaard"/>
    <w:next w:val="Standaard"/>
    <w:uiPriority w:val="39"/>
    <w:pPr>
      <w:ind w:left="200"/>
    </w:pPr>
    <w:rPr>
      <w:smallCaps/>
    </w:rPr>
  </w:style>
  <w:style w:type="paragraph" w:styleId="Inhopg3">
    <w:name w:val="toc 3"/>
    <w:basedOn w:val="Standaard"/>
    <w:next w:val="Standaard"/>
    <w:uiPriority w:val="39"/>
    <w:pPr>
      <w:ind w:left="400"/>
    </w:pPr>
    <w:rPr>
      <w:i/>
      <w:iCs/>
    </w:rPr>
  </w:style>
  <w:style w:type="paragraph" w:styleId="Koptekst">
    <w:name w:val="header"/>
    <w:basedOn w:val="Standaard"/>
    <w:pPr>
      <w:tabs>
        <w:tab w:val="center" w:pos="4320"/>
        <w:tab w:val="right" w:pos="8640"/>
      </w:tabs>
    </w:pPr>
  </w:style>
  <w:style w:type="paragraph" w:styleId="Voettekst">
    <w:name w:val="footer"/>
    <w:basedOn w:val="Standaard"/>
    <w:pPr>
      <w:tabs>
        <w:tab w:val="center" w:pos="4320"/>
        <w:tab w:val="right" w:pos="8640"/>
      </w:tabs>
    </w:pPr>
  </w:style>
  <w:style w:type="paragraph" w:customStyle="1" w:styleId="Bullet1">
    <w:name w:val="Bullet1"/>
    <w:basedOn w:val="Standaard"/>
    <w:pPr>
      <w:numPr>
        <w:numId w:val="5"/>
      </w:numPr>
      <w:ind w:left="720"/>
    </w:pPr>
  </w:style>
  <w:style w:type="paragraph" w:customStyle="1" w:styleId="Bullet2">
    <w:name w:val="Bullet2"/>
    <w:basedOn w:val="Standaard"/>
    <w:pPr>
      <w:numPr>
        <w:numId w:val="6"/>
      </w:numPr>
      <w:ind w:left="1440"/>
    </w:pPr>
    <w:rPr>
      <w:color w:val="000080"/>
    </w:rPr>
  </w:style>
  <w:style w:type="paragraph" w:customStyle="1" w:styleId="Tabletext">
    <w:name w:val="Tabletext"/>
    <w:basedOn w:val="Standaard"/>
    <w:pPr>
      <w:keepLines/>
      <w:spacing w:after="120"/>
    </w:pPr>
  </w:style>
  <w:style w:type="paragraph" w:customStyle="1" w:styleId="Documentstructuur1">
    <w:name w:val="Documentstructuur1"/>
    <w:basedOn w:val="Standaard"/>
    <w:pPr>
      <w:shd w:val="clear" w:color="auto" w:fill="000080"/>
    </w:pPr>
    <w:rPr>
      <w:rFonts w:ascii="Tahoma" w:hAnsi="Tahoma"/>
    </w:rPr>
  </w:style>
  <w:style w:type="paragraph" w:styleId="Voetnoottekst">
    <w:name w:val="footnote text"/>
    <w:basedOn w:val="Standaard"/>
    <w:semiHidden/>
    <w:pPr>
      <w:keepNext/>
      <w:keepLines/>
      <w:pBdr>
        <w:bottom w:val="single" w:sz="4" w:space="0" w:color="000000"/>
      </w:pBdr>
      <w:spacing w:before="40" w:after="40"/>
      <w:ind w:left="360" w:hanging="360"/>
    </w:pPr>
    <w:rPr>
      <w:rFonts w:ascii="Helvetica" w:hAnsi="Helvetica"/>
      <w:sz w:val="16"/>
    </w:rPr>
  </w:style>
  <w:style w:type="paragraph" w:customStyle="1" w:styleId="MainTitle">
    <w:name w:val="Main Title"/>
    <w:basedOn w:val="Standaard"/>
    <w:pPr>
      <w:spacing w:before="480" w:after="60" w:line="240" w:lineRule="auto"/>
      <w:jc w:val="center"/>
    </w:pPr>
    <w:rPr>
      <w:rFonts w:ascii="Arial" w:hAnsi="Arial"/>
      <w:b/>
      <w:kern w:val="1"/>
      <w:sz w:val="32"/>
    </w:rPr>
  </w:style>
  <w:style w:type="paragraph" w:customStyle="1" w:styleId="Paragraph1">
    <w:name w:val="Paragraph1"/>
    <w:basedOn w:val="Standaard"/>
    <w:pPr>
      <w:spacing w:before="80" w:line="240" w:lineRule="auto"/>
      <w:jc w:val="both"/>
    </w:pPr>
  </w:style>
  <w:style w:type="paragraph" w:customStyle="1" w:styleId="Paragraph3">
    <w:name w:val="Paragraph3"/>
    <w:basedOn w:val="Standaard"/>
    <w:pPr>
      <w:spacing w:before="80" w:line="240" w:lineRule="auto"/>
      <w:ind w:left="1530"/>
      <w:jc w:val="both"/>
    </w:pPr>
  </w:style>
  <w:style w:type="paragraph" w:customStyle="1" w:styleId="Paragraph4">
    <w:name w:val="Paragraph4"/>
    <w:basedOn w:val="Standaard"/>
    <w:pPr>
      <w:spacing w:before="80" w:line="240" w:lineRule="auto"/>
      <w:ind w:left="2250"/>
      <w:jc w:val="both"/>
    </w:pPr>
  </w:style>
  <w:style w:type="paragraph" w:styleId="Inhopg4">
    <w:name w:val="toc 4"/>
    <w:basedOn w:val="Standaard"/>
    <w:next w:val="Standaard"/>
    <w:semiHidden/>
    <w:pPr>
      <w:ind w:left="600"/>
    </w:pPr>
    <w:rPr>
      <w:szCs w:val="18"/>
    </w:rPr>
  </w:style>
  <w:style w:type="paragraph" w:styleId="Inhopg5">
    <w:name w:val="toc 5"/>
    <w:basedOn w:val="Standaard"/>
    <w:next w:val="Standaard"/>
    <w:semiHidden/>
    <w:pPr>
      <w:ind w:left="800"/>
    </w:pPr>
    <w:rPr>
      <w:szCs w:val="18"/>
    </w:rPr>
  </w:style>
  <w:style w:type="paragraph" w:styleId="Inhopg6">
    <w:name w:val="toc 6"/>
    <w:basedOn w:val="Standaard"/>
    <w:next w:val="Standaard"/>
    <w:semiHidden/>
    <w:pPr>
      <w:ind w:left="1000"/>
    </w:pPr>
    <w:rPr>
      <w:szCs w:val="18"/>
    </w:rPr>
  </w:style>
  <w:style w:type="paragraph" w:styleId="Inhopg7">
    <w:name w:val="toc 7"/>
    <w:basedOn w:val="Standaard"/>
    <w:next w:val="Standaard"/>
    <w:semiHidden/>
    <w:pPr>
      <w:ind w:left="1200"/>
    </w:pPr>
    <w:rPr>
      <w:szCs w:val="18"/>
    </w:rPr>
  </w:style>
  <w:style w:type="paragraph" w:styleId="Inhopg8">
    <w:name w:val="toc 8"/>
    <w:basedOn w:val="Standaard"/>
    <w:next w:val="Standaard"/>
    <w:semiHidden/>
    <w:pPr>
      <w:ind w:left="1400"/>
    </w:pPr>
    <w:rPr>
      <w:szCs w:val="18"/>
    </w:rPr>
  </w:style>
  <w:style w:type="paragraph" w:styleId="Inhopg9">
    <w:name w:val="toc 9"/>
    <w:basedOn w:val="Standaard"/>
    <w:next w:val="Standaard"/>
    <w:semiHidden/>
    <w:pPr>
      <w:ind w:left="1600"/>
    </w:pPr>
    <w:rPr>
      <w:szCs w:val="18"/>
    </w:rPr>
  </w:style>
  <w:style w:type="paragraph" w:customStyle="1" w:styleId="Plattetekst21">
    <w:name w:val="Platte tekst 21"/>
    <w:basedOn w:val="Standaard"/>
    <w:rPr>
      <w:i/>
      <w:color w:val="0000FF"/>
    </w:rPr>
  </w:style>
  <w:style w:type="paragraph" w:styleId="Plattetekstinspringen">
    <w:name w:val="Body Text Indent"/>
    <w:basedOn w:val="Standaard"/>
    <w:pPr>
      <w:ind w:left="720"/>
    </w:pPr>
    <w:rPr>
      <w:i/>
      <w:color w:val="0000FF"/>
      <w:u w:val="single"/>
    </w:rPr>
  </w:style>
  <w:style w:type="paragraph" w:customStyle="1" w:styleId="Body">
    <w:name w:val="Body"/>
    <w:basedOn w:val="Standaard"/>
    <w:pPr>
      <w:widowControl/>
      <w:spacing w:before="120" w:line="240" w:lineRule="auto"/>
      <w:jc w:val="both"/>
    </w:pPr>
    <w:rPr>
      <w:rFonts w:ascii="Book Antiqua" w:hAnsi="Book Antiqua"/>
    </w:rPr>
  </w:style>
  <w:style w:type="paragraph" w:customStyle="1" w:styleId="Bullet">
    <w:name w:val="Bullet"/>
    <w:basedOn w:val="Standaard"/>
    <w:pPr>
      <w:widowControl/>
      <w:numPr>
        <w:numId w:val="3"/>
      </w:numPr>
      <w:tabs>
        <w:tab w:val="left" w:pos="1440"/>
      </w:tabs>
      <w:spacing w:before="120" w:line="240" w:lineRule="auto"/>
      <w:ind w:left="720" w:right="360"/>
      <w:jc w:val="both"/>
    </w:pPr>
    <w:rPr>
      <w:rFonts w:ascii="Book Antiqua" w:hAnsi="Book Antiqua"/>
    </w:rPr>
  </w:style>
  <w:style w:type="paragraph" w:customStyle="1" w:styleId="InfoBlue">
    <w:name w:val="InfoBlue"/>
    <w:basedOn w:val="Standaard"/>
    <w:next w:val="Plattetekst"/>
    <w:pPr>
      <w:spacing w:after="120"/>
    </w:pPr>
    <w:rPr>
      <w:i/>
      <w:color w:val="0000FF"/>
    </w:rPr>
  </w:style>
  <w:style w:type="paragraph" w:customStyle="1" w:styleId="Normaalweb1">
    <w:name w:val="Normaal (web)1"/>
    <w:basedOn w:val="Standaard"/>
    <w:pPr>
      <w:widowControl/>
      <w:spacing w:before="100" w:after="100" w:line="240" w:lineRule="auto"/>
    </w:pPr>
    <w:rPr>
      <w:sz w:val="24"/>
      <w:szCs w:val="24"/>
    </w:rPr>
  </w:style>
  <w:style w:type="paragraph" w:customStyle="1" w:styleId="HTML">
    <w:name w:val="HTML"/>
    <w:aliases w:val=" vooraf opgemaakt"/>
    <w:basedOn w:val="Standaar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ourier New" w:hAnsi="Courier New"/>
    </w:rPr>
  </w:style>
  <w:style w:type="paragraph" w:customStyle="1" w:styleId="Plattetekst31">
    <w:name w:val="Platte tekst 31"/>
    <w:basedOn w:val="Standaard"/>
  </w:style>
  <w:style w:type="paragraph" w:customStyle="1" w:styleId="Tekstzonderopmaak1">
    <w:name w:val="Tekst zonder opmaak1"/>
    <w:basedOn w:val="Standaard"/>
    <w:pPr>
      <w:widowControl/>
      <w:spacing w:line="240" w:lineRule="auto"/>
    </w:pPr>
    <w:rPr>
      <w:rFonts w:ascii="Courier New" w:hAnsi="Courier New"/>
    </w:rPr>
  </w:style>
  <w:style w:type="paragraph" w:customStyle="1" w:styleId="Ballontekst1">
    <w:name w:val="Ballontekst1"/>
    <w:basedOn w:val="Standaard"/>
    <w:rPr>
      <w:rFonts w:ascii="Tahoma" w:hAnsi="Tahoma" w:cs="Tahoma"/>
      <w:sz w:val="16"/>
      <w:szCs w:val="16"/>
    </w:rPr>
  </w:style>
  <w:style w:type="paragraph" w:styleId="Normaalweb">
    <w:name w:val="Normal (Web)"/>
    <w:basedOn w:val="Standaard"/>
    <w:pPr>
      <w:widowControl/>
      <w:spacing w:before="100" w:after="100" w:line="240" w:lineRule="auto"/>
    </w:pPr>
    <w:rPr>
      <w:rFonts w:ascii="Arial" w:eastAsia="Arial Unicode MS" w:hAnsi="Arial" w:cs="Arial"/>
      <w:lang w:val="en-GB"/>
    </w:rPr>
  </w:style>
  <w:style w:type="paragraph" w:customStyle="1" w:styleId="BulletIndent">
    <w:name w:val="Bullet Indent"/>
    <w:basedOn w:val="Standaardinspringing1"/>
    <w:pPr>
      <w:widowControl/>
      <w:numPr>
        <w:numId w:val="4"/>
      </w:numPr>
      <w:tabs>
        <w:tab w:val="left" w:pos="2269"/>
      </w:tabs>
      <w:spacing w:before="120" w:line="240" w:lineRule="auto"/>
      <w:ind w:left="1135" w:hanging="284"/>
      <w:jc w:val="both"/>
    </w:pPr>
    <w:rPr>
      <w:rFonts w:ascii="Arial" w:hAnsi="Arial"/>
      <w:sz w:val="22"/>
    </w:rPr>
  </w:style>
  <w:style w:type="paragraph" w:customStyle="1" w:styleId="IBS-Heading1">
    <w:name w:val="IBS - Heading 1"/>
    <w:basedOn w:val="Kop1"/>
    <w:next w:val="IBS-Normal"/>
    <w:pPr>
      <w:widowControl/>
      <w:numPr>
        <w:numId w:val="0"/>
      </w:numPr>
      <w:tabs>
        <w:tab w:val="left" w:pos="864"/>
      </w:tabs>
      <w:spacing w:before="240" w:line="240" w:lineRule="auto"/>
      <w:ind w:left="432" w:hanging="432"/>
      <w:jc w:val="both"/>
    </w:pPr>
    <w:rPr>
      <w:kern w:val="1"/>
      <w:sz w:val="32"/>
    </w:rPr>
  </w:style>
  <w:style w:type="paragraph" w:customStyle="1" w:styleId="IBS-Normal">
    <w:name w:val="IBS - Normal"/>
    <w:basedOn w:val="Standaard"/>
    <w:pPr>
      <w:widowControl/>
      <w:spacing w:line="360" w:lineRule="auto"/>
      <w:jc w:val="both"/>
    </w:pPr>
    <w:rPr>
      <w:rFonts w:ascii="Arial" w:hAnsi="Arial"/>
      <w:sz w:val="22"/>
      <w:lang w:val="en-GB"/>
    </w:rPr>
  </w:style>
  <w:style w:type="paragraph" w:customStyle="1" w:styleId="IBS-Heading2">
    <w:name w:val="IBS - Heading 2"/>
    <w:basedOn w:val="Kop2"/>
    <w:next w:val="IBS-Normal"/>
    <w:pPr>
      <w:widowControl/>
      <w:numPr>
        <w:ilvl w:val="0"/>
        <w:numId w:val="0"/>
      </w:numPr>
      <w:tabs>
        <w:tab w:val="left" w:pos="1152"/>
      </w:tabs>
      <w:spacing w:before="240" w:line="240" w:lineRule="auto"/>
      <w:ind w:left="576" w:hanging="576"/>
      <w:jc w:val="both"/>
    </w:pPr>
    <w:rPr>
      <w:sz w:val="28"/>
      <w:lang w:val="en-GB"/>
    </w:rPr>
  </w:style>
  <w:style w:type="paragraph" w:customStyle="1" w:styleId="IBS-Heading3">
    <w:name w:val="IBS - Heading 3"/>
    <w:basedOn w:val="Kop3"/>
    <w:next w:val="IBS-Normal"/>
    <w:pPr>
      <w:widowControl/>
      <w:numPr>
        <w:ilvl w:val="0"/>
        <w:numId w:val="0"/>
      </w:numPr>
      <w:tabs>
        <w:tab w:val="left" w:pos="1440"/>
      </w:tabs>
      <w:spacing w:before="240" w:line="240" w:lineRule="auto"/>
      <w:ind w:left="720" w:hanging="720"/>
      <w:jc w:val="both"/>
    </w:pPr>
    <w:rPr>
      <w:b/>
      <w:i w:val="0"/>
      <w:sz w:val="22"/>
      <w:lang w:val="en-GB"/>
    </w:rPr>
  </w:style>
  <w:style w:type="paragraph" w:customStyle="1" w:styleId="Lijstopsomteken31">
    <w:name w:val="Lijst opsom.teken 31"/>
    <w:basedOn w:val="Standaard"/>
    <w:pPr>
      <w:numPr>
        <w:numId w:val="2"/>
      </w:numPr>
      <w:spacing w:line="240" w:lineRule="auto"/>
      <w:jc w:val="both"/>
    </w:pPr>
    <w:rPr>
      <w:rFonts w:ascii="Arial" w:hAnsi="Arial"/>
      <w:sz w:val="22"/>
    </w:rPr>
  </w:style>
  <w:style w:type="paragraph" w:customStyle="1" w:styleId="SRS">
    <w:name w:val="SRS"/>
    <w:basedOn w:val="Standaard"/>
    <w:pPr>
      <w:spacing w:line="240" w:lineRule="auto"/>
    </w:pPr>
    <w:rPr>
      <w:color w:val="800080"/>
      <w:sz w:val="16"/>
    </w:rPr>
  </w:style>
  <w:style w:type="paragraph" w:customStyle="1" w:styleId="Default">
    <w:name w:val="Default"/>
    <w:pPr>
      <w:suppressAutoHyphens/>
      <w:autoSpaceDE w:val="0"/>
    </w:pPr>
    <w:rPr>
      <w:rFonts w:ascii="Arial" w:eastAsia="Arial" w:hAnsi="Arial" w:cs="Arial"/>
      <w:color w:val="000000"/>
      <w:sz w:val="24"/>
      <w:szCs w:val="24"/>
      <w:lang w:val="en-US" w:eastAsia="ar-SA"/>
    </w:rPr>
  </w:style>
  <w:style w:type="paragraph" w:customStyle="1" w:styleId="Plattetekstinspringen21">
    <w:name w:val="Platte tekst inspringen 21"/>
    <w:basedOn w:val="Standaard"/>
    <w:pPr>
      <w:ind w:left="567"/>
      <w:jc w:val="both"/>
    </w:pPr>
  </w:style>
  <w:style w:type="paragraph" w:customStyle="1" w:styleId="Heading21">
    <w:name w:val="Heading 21"/>
    <w:basedOn w:val="Standaard"/>
    <w:next w:val="Standaard"/>
    <w:pPr>
      <w:keepNext/>
      <w:spacing w:line="240" w:lineRule="auto"/>
      <w:jc w:val="both"/>
    </w:pPr>
    <w:rPr>
      <w:rFonts w:ascii="Arial" w:hAnsi="Arial"/>
      <w:b/>
      <w:sz w:val="28"/>
    </w:rPr>
  </w:style>
  <w:style w:type="paragraph" w:customStyle="1" w:styleId="Heading31">
    <w:name w:val="Heading 31"/>
    <w:basedOn w:val="Standaard"/>
    <w:next w:val="Standaard"/>
    <w:pPr>
      <w:keepNext/>
      <w:spacing w:line="240" w:lineRule="auto"/>
      <w:jc w:val="both"/>
    </w:pPr>
    <w:rPr>
      <w:rFonts w:ascii="Arial" w:hAnsi="Arial"/>
      <w:b/>
      <w:sz w:val="24"/>
    </w:rPr>
  </w:style>
  <w:style w:type="paragraph" w:customStyle="1" w:styleId="Heading41">
    <w:name w:val="Heading 41"/>
    <w:basedOn w:val="Standaard"/>
    <w:next w:val="Standaard"/>
    <w:pPr>
      <w:keepNext/>
      <w:spacing w:line="240" w:lineRule="auto"/>
      <w:jc w:val="both"/>
    </w:pPr>
    <w:rPr>
      <w:rFonts w:ascii="Arial" w:hAnsi="Arial"/>
      <w:i/>
      <w:sz w:val="24"/>
    </w:rPr>
  </w:style>
  <w:style w:type="paragraph" w:customStyle="1" w:styleId="Header1">
    <w:name w:val="Header1"/>
    <w:basedOn w:val="Standaard"/>
    <w:pPr>
      <w:tabs>
        <w:tab w:val="center" w:pos="4320"/>
        <w:tab w:val="right" w:pos="8640"/>
      </w:tabs>
      <w:spacing w:line="240" w:lineRule="auto"/>
      <w:jc w:val="both"/>
    </w:pPr>
    <w:rPr>
      <w:rFonts w:ascii="Arial" w:hAnsi="Arial"/>
      <w:b/>
      <w:sz w:val="32"/>
    </w:rPr>
  </w:style>
  <w:style w:type="paragraph" w:customStyle="1" w:styleId="Footer1">
    <w:name w:val="Footer1"/>
    <w:basedOn w:val="Standaard"/>
    <w:pPr>
      <w:tabs>
        <w:tab w:val="center" w:pos="4320"/>
        <w:tab w:val="right" w:pos="8640"/>
      </w:tabs>
      <w:spacing w:line="240" w:lineRule="auto"/>
      <w:jc w:val="both"/>
    </w:pPr>
    <w:rPr>
      <w:rFonts w:ascii="Arial" w:hAnsi="Arial"/>
      <w:sz w:val="16"/>
    </w:rPr>
  </w:style>
  <w:style w:type="paragraph" w:customStyle="1" w:styleId="FootnoteText1">
    <w:name w:val="Footnote Text1"/>
    <w:basedOn w:val="Standaard"/>
    <w:pPr>
      <w:spacing w:line="240" w:lineRule="auto"/>
      <w:jc w:val="both"/>
    </w:pPr>
    <w:rPr>
      <w:rFonts w:ascii="Arial" w:hAnsi="Arial"/>
      <w:sz w:val="24"/>
    </w:rPr>
  </w:style>
  <w:style w:type="paragraph" w:customStyle="1" w:styleId="bijschrift">
    <w:name w:val="bijschrift"/>
    <w:basedOn w:val="Standaard"/>
    <w:pPr>
      <w:spacing w:line="240" w:lineRule="auto"/>
      <w:jc w:val="both"/>
    </w:pPr>
    <w:rPr>
      <w:rFonts w:ascii="Arial" w:hAnsi="Arial"/>
      <w:sz w:val="24"/>
    </w:rPr>
  </w:style>
  <w:style w:type="paragraph" w:customStyle="1" w:styleId="bronvermelding">
    <w:name w:val="bronvermelding"/>
    <w:basedOn w:val="Standaard"/>
    <w:pPr>
      <w:widowControl/>
      <w:tabs>
        <w:tab w:val="left" w:pos="9000"/>
        <w:tab w:val="right" w:pos="9360"/>
      </w:tabs>
      <w:spacing w:line="240" w:lineRule="auto"/>
      <w:jc w:val="both"/>
    </w:pPr>
    <w:rPr>
      <w:rFonts w:ascii="Univers Condensed" w:hAnsi="Univers Condensed"/>
      <w:sz w:val="22"/>
    </w:rPr>
  </w:style>
  <w:style w:type="paragraph" w:customStyle="1" w:styleId="Tekstopmerking1">
    <w:name w:val="Tekst opmerking1"/>
    <w:basedOn w:val="Standaard"/>
    <w:pPr>
      <w:widowControl/>
      <w:spacing w:line="240" w:lineRule="auto"/>
      <w:jc w:val="both"/>
    </w:pPr>
    <w:rPr>
      <w:sz w:val="22"/>
    </w:rPr>
  </w:style>
  <w:style w:type="paragraph" w:customStyle="1" w:styleId="NormalWeb1">
    <w:name w:val="Normal (Web)1"/>
    <w:basedOn w:val="Standaard"/>
    <w:pPr>
      <w:widowControl/>
      <w:spacing w:before="100" w:after="100" w:line="240" w:lineRule="auto"/>
      <w:jc w:val="both"/>
    </w:pPr>
    <w:rPr>
      <w:sz w:val="24"/>
      <w:lang w:val="en-AU"/>
    </w:rPr>
  </w:style>
  <w:style w:type="paragraph" w:customStyle="1" w:styleId="xl26">
    <w:name w:val="xl26"/>
    <w:basedOn w:val="Standaard"/>
    <w:pPr>
      <w:widowControl/>
      <w:spacing w:before="100" w:after="100" w:line="240" w:lineRule="auto"/>
      <w:jc w:val="both"/>
    </w:pPr>
    <w:rPr>
      <w:rFonts w:ascii="Arial" w:hAnsi="Arial"/>
      <w:b/>
      <w:sz w:val="16"/>
    </w:rPr>
  </w:style>
  <w:style w:type="paragraph" w:customStyle="1" w:styleId="xl24">
    <w:name w:val="xl24"/>
    <w:basedOn w:val="Standaard"/>
    <w:pPr>
      <w:widowControl/>
      <w:spacing w:before="100" w:after="100" w:line="240" w:lineRule="auto"/>
      <w:jc w:val="both"/>
    </w:pPr>
    <w:rPr>
      <w:rFonts w:ascii="Arial" w:hAnsi="Arial"/>
      <w:sz w:val="16"/>
    </w:rPr>
  </w:style>
  <w:style w:type="paragraph" w:customStyle="1" w:styleId="Lijstnummering1">
    <w:name w:val="Lijstnummering1"/>
    <w:basedOn w:val="Standaard"/>
    <w:pPr>
      <w:widowControl/>
      <w:tabs>
        <w:tab w:val="left" w:pos="567"/>
      </w:tabs>
      <w:spacing w:line="240" w:lineRule="auto"/>
      <w:jc w:val="both"/>
    </w:pPr>
    <w:rPr>
      <w:rFonts w:ascii="Arial" w:hAnsi="Arial"/>
      <w:sz w:val="22"/>
    </w:rPr>
  </w:style>
  <w:style w:type="paragraph" w:customStyle="1" w:styleId="Lijstopsomteken1">
    <w:name w:val="Lijst opsom.teken1"/>
    <w:basedOn w:val="Standaard"/>
    <w:pPr>
      <w:widowControl/>
      <w:tabs>
        <w:tab w:val="left" w:pos="1134"/>
      </w:tabs>
      <w:spacing w:line="240" w:lineRule="auto"/>
      <w:ind w:left="567" w:hanging="567"/>
      <w:jc w:val="both"/>
    </w:pPr>
    <w:rPr>
      <w:rFonts w:ascii="Arial" w:hAnsi="Arial"/>
      <w:sz w:val="22"/>
    </w:rPr>
  </w:style>
  <w:style w:type="paragraph" w:customStyle="1" w:styleId="Plattetekstinspringen31">
    <w:name w:val="Platte tekst inspringen 31"/>
    <w:basedOn w:val="Standaard"/>
    <w:pPr>
      <w:widowControl/>
      <w:spacing w:line="240" w:lineRule="auto"/>
      <w:ind w:left="1418"/>
      <w:jc w:val="both"/>
    </w:pPr>
    <w:rPr>
      <w:sz w:val="22"/>
    </w:rPr>
  </w:style>
  <w:style w:type="paragraph" w:styleId="Ballontekst">
    <w:name w:val="Balloon Text"/>
    <w:basedOn w:val="Standaard"/>
    <w:pPr>
      <w:spacing w:line="240" w:lineRule="auto"/>
      <w:jc w:val="both"/>
    </w:pPr>
    <w:rPr>
      <w:rFonts w:ascii="Tahoma" w:hAnsi="Tahoma" w:cs="Tahoma"/>
      <w:sz w:val="16"/>
      <w:szCs w:val="16"/>
    </w:rPr>
  </w:style>
  <w:style w:type="paragraph" w:customStyle="1" w:styleId="AAACharChar">
    <w:name w:val="AAA Char Char"/>
    <w:basedOn w:val="Plattetekstinspringen"/>
    <w:pPr>
      <w:widowControl/>
      <w:tabs>
        <w:tab w:val="left" w:pos="-1100"/>
        <w:tab w:val="left" w:pos="-380"/>
      </w:tabs>
      <w:spacing w:line="240" w:lineRule="auto"/>
      <w:ind w:left="340" w:right="510"/>
    </w:pPr>
    <w:rPr>
      <w:rFonts w:ascii="Times" w:hAnsi="Times"/>
      <w:b/>
      <w:i w:val="0"/>
      <w:caps/>
      <w:color w:val="000080"/>
      <w:spacing w:val="-2"/>
    </w:rPr>
  </w:style>
  <w:style w:type="paragraph" w:customStyle="1" w:styleId="Tabeltekst">
    <w:name w:val="Tabeltekst"/>
    <w:basedOn w:val="Standaard"/>
    <w:pPr>
      <w:widowControl/>
      <w:overflowPunct w:val="0"/>
      <w:autoSpaceDE w:val="0"/>
      <w:spacing w:line="280" w:lineRule="atLeast"/>
      <w:jc w:val="both"/>
      <w:textAlignment w:val="baseline"/>
    </w:pPr>
    <w:rPr>
      <w:rFonts w:ascii="Book Antiqua" w:hAnsi="Book Antiqua"/>
    </w:rPr>
  </w:style>
  <w:style w:type="paragraph" w:customStyle="1" w:styleId="Bold12">
    <w:name w:val="Bold12"/>
    <w:basedOn w:val="Standaard"/>
    <w:next w:val="Standaard"/>
    <w:pPr>
      <w:widowControl/>
      <w:spacing w:before="240" w:line="240" w:lineRule="auto"/>
      <w:jc w:val="both"/>
    </w:pPr>
    <w:rPr>
      <w:rFonts w:ascii="Arial" w:hAnsi="Arial"/>
      <w:b/>
      <w:sz w:val="22"/>
      <w:lang w:val="nl"/>
    </w:rPr>
  </w:style>
  <w:style w:type="paragraph" w:customStyle="1" w:styleId="Groteletters">
    <w:name w:val="Grote letters"/>
    <w:basedOn w:val="Standaard"/>
    <w:pPr>
      <w:widowControl/>
      <w:numPr>
        <w:numId w:val="7"/>
      </w:numPr>
      <w:overflowPunct w:val="0"/>
      <w:autoSpaceDE w:val="0"/>
      <w:spacing w:line="240" w:lineRule="auto"/>
      <w:jc w:val="both"/>
      <w:textAlignment w:val="baseline"/>
    </w:pPr>
    <w:rPr>
      <w:rFonts w:ascii="Arial" w:hAnsi="Arial"/>
      <w:sz w:val="22"/>
      <w:lang w:val="nl"/>
    </w:rPr>
  </w:style>
  <w:style w:type="paragraph" w:customStyle="1" w:styleId="BodyText21">
    <w:name w:val="Body Text 21"/>
    <w:basedOn w:val="Standaard"/>
    <w:pPr>
      <w:widowControl/>
      <w:overflowPunct w:val="0"/>
      <w:autoSpaceDE w:val="0"/>
      <w:spacing w:line="240" w:lineRule="auto"/>
      <w:jc w:val="center"/>
      <w:textAlignment w:val="baseline"/>
    </w:pPr>
    <w:rPr>
      <w:rFonts w:ascii="V&amp;W Syntax (Adobe)" w:hAnsi="V&amp;W Syntax (Adobe)"/>
    </w:rPr>
  </w:style>
  <w:style w:type="paragraph" w:customStyle="1" w:styleId="StandardText">
    <w:name w:val="StandardText"/>
    <w:basedOn w:val="Standaard"/>
    <w:pPr>
      <w:widowControl/>
      <w:spacing w:line="240" w:lineRule="auto"/>
      <w:jc w:val="both"/>
    </w:pPr>
    <w:rPr>
      <w:rFonts w:ascii="Arial" w:hAnsi="Arial"/>
      <w:sz w:val="22"/>
      <w:lang w:val="nl"/>
    </w:rPr>
  </w:style>
  <w:style w:type="paragraph" w:customStyle="1" w:styleId="zPrintAdres">
    <w:name w:val="z_PrintAdres"/>
    <w:basedOn w:val="Standaard"/>
    <w:pPr>
      <w:widowControl/>
      <w:tabs>
        <w:tab w:val="left" w:pos="4820"/>
      </w:tabs>
      <w:spacing w:line="160" w:lineRule="atLeast"/>
      <w:jc w:val="both"/>
    </w:pPr>
    <w:rPr>
      <w:rFonts w:ascii="Myriad Roman" w:hAnsi="Myriad Roman"/>
      <w:sz w:val="15"/>
    </w:rPr>
  </w:style>
  <w:style w:type="paragraph" w:customStyle="1" w:styleId="RapportReferentie">
    <w:name w:val="RapportReferentie"/>
    <w:basedOn w:val="Standaard"/>
    <w:pPr>
      <w:widowControl/>
      <w:spacing w:line="180" w:lineRule="exact"/>
      <w:jc w:val="both"/>
    </w:pPr>
    <w:rPr>
      <w:rFonts w:ascii="V&amp;W Syntax (Adobe)" w:hAnsi="V&amp;W Syntax (Adobe)"/>
      <w:spacing w:val="4"/>
      <w:sz w:val="16"/>
    </w:rPr>
  </w:style>
  <w:style w:type="paragraph" w:customStyle="1" w:styleId="StandaardKop">
    <w:name w:val="Standaard Kop"/>
    <w:basedOn w:val="Standaard"/>
    <w:pPr>
      <w:widowControl/>
      <w:overflowPunct w:val="0"/>
      <w:autoSpaceDE w:val="0"/>
      <w:jc w:val="both"/>
      <w:textAlignment w:val="baseline"/>
    </w:pPr>
    <w:rPr>
      <w:rFonts w:ascii="Myriad-BoldItalic" w:hAnsi="Myriad-BoldItalic"/>
      <w:lang w:val="nl"/>
    </w:rPr>
  </w:style>
  <w:style w:type="paragraph" w:customStyle="1" w:styleId="Ondertitel1">
    <w:name w:val="Ondertitel1"/>
    <w:basedOn w:val="StandaardKop"/>
    <w:next w:val="Standaard"/>
    <w:rPr>
      <w:sz w:val="24"/>
    </w:rPr>
  </w:style>
  <w:style w:type="paragraph" w:customStyle="1" w:styleId="StandaardRabobankFont">
    <w:name w:val="Standaard RabobankFont"/>
    <w:basedOn w:val="Standaard"/>
    <w:pPr>
      <w:widowControl/>
      <w:overflowPunct w:val="0"/>
      <w:autoSpaceDE w:val="0"/>
      <w:jc w:val="both"/>
      <w:textAlignment w:val="baseline"/>
    </w:pPr>
    <w:rPr>
      <w:rFonts w:ascii="RabobankFont" w:hAnsi="RabobankFont"/>
      <w:lang w:val="nl"/>
    </w:rPr>
  </w:style>
  <w:style w:type="paragraph" w:customStyle="1" w:styleId="Documentnaam">
    <w:name w:val="Documentnaam"/>
    <w:basedOn w:val="StandaardKop"/>
    <w:pPr>
      <w:spacing w:before="900"/>
    </w:pPr>
    <w:rPr>
      <w:rFonts w:ascii="Myriad-ExtraBoldItalic" w:hAnsi="Myriad-ExtraBoldItalic"/>
      <w:sz w:val="32"/>
    </w:rPr>
  </w:style>
  <w:style w:type="paragraph" w:styleId="Afzender">
    <w:name w:val="envelope return"/>
    <w:basedOn w:val="Standaard"/>
    <w:pPr>
      <w:widowControl/>
      <w:spacing w:line="240" w:lineRule="auto"/>
      <w:jc w:val="both"/>
    </w:pPr>
    <w:rPr>
      <w:rFonts w:ascii="Univers (W1)" w:hAnsi="Univers (W1)"/>
      <w:sz w:val="22"/>
      <w:lang w:val="en-AU"/>
    </w:rPr>
  </w:style>
  <w:style w:type="paragraph" w:customStyle="1" w:styleId="Bold12Table">
    <w:name w:val="Bold12Table"/>
    <w:basedOn w:val="StandardText"/>
    <w:next w:val="Standaard"/>
    <w:rPr>
      <w:b/>
    </w:rPr>
  </w:style>
  <w:style w:type="paragraph" w:customStyle="1" w:styleId="Bold14">
    <w:name w:val="Bold14"/>
    <w:basedOn w:val="Standaard"/>
    <w:next w:val="Standaard"/>
    <w:pPr>
      <w:widowControl/>
      <w:spacing w:before="240" w:line="240" w:lineRule="auto"/>
      <w:jc w:val="both"/>
    </w:pPr>
    <w:rPr>
      <w:rFonts w:ascii="Arial" w:hAnsi="Arial"/>
      <w:b/>
      <w:sz w:val="28"/>
      <w:lang w:val="nl"/>
    </w:rPr>
  </w:style>
  <w:style w:type="paragraph" w:customStyle="1" w:styleId="Bold14Table">
    <w:name w:val="Bold14Table"/>
    <w:basedOn w:val="StandardText"/>
    <w:next w:val="Standaard"/>
    <w:rPr>
      <w:b/>
      <w:sz w:val="28"/>
    </w:rPr>
  </w:style>
  <w:style w:type="paragraph" w:customStyle="1" w:styleId="Attention">
    <w:name w:val="Attention"/>
    <w:basedOn w:val="Standaard"/>
    <w:next w:val="Standaard"/>
    <w:pPr>
      <w:widowControl/>
      <w:spacing w:before="240" w:line="240" w:lineRule="auto"/>
      <w:jc w:val="both"/>
    </w:pPr>
    <w:rPr>
      <w:rFonts w:ascii="Arial" w:hAnsi="Arial"/>
      <w:sz w:val="22"/>
      <w:lang w:val="nl"/>
    </w:rPr>
  </w:style>
  <w:style w:type="paragraph" w:customStyle="1" w:styleId="Findings">
    <w:name w:val="Findings"/>
    <w:basedOn w:val="Standaard"/>
    <w:next w:val="Standaard"/>
    <w:pPr>
      <w:keepNext/>
      <w:widowControl/>
      <w:spacing w:before="240" w:line="240" w:lineRule="auto"/>
      <w:jc w:val="both"/>
    </w:pPr>
    <w:rPr>
      <w:rFonts w:ascii="Arial" w:hAnsi="Arial"/>
      <w:i/>
      <w:sz w:val="22"/>
      <w:lang w:val="nl"/>
    </w:rPr>
  </w:style>
  <w:style w:type="paragraph" w:customStyle="1" w:styleId="FindingsIndent">
    <w:name w:val="Findings Indent"/>
    <w:basedOn w:val="Findings"/>
    <w:next w:val="Standaard"/>
    <w:pPr>
      <w:ind w:left="851"/>
    </w:pPr>
  </w:style>
  <w:style w:type="paragraph" w:customStyle="1" w:styleId="StandardTextIndent">
    <w:name w:val="StandardTextIndent"/>
    <w:basedOn w:val="StandardText"/>
    <w:pPr>
      <w:ind w:left="851"/>
    </w:pPr>
  </w:style>
  <w:style w:type="paragraph" w:customStyle="1" w:styleId="FindingsIndent1">
    <w:name w:val="Findings Indent 1"/>
    <w:basedOn w:val="FindingsIndent"/>
    <w:next w:val="Standaard"/>
    <w:pPr>
      <w:ind w:left="1134"/>
    </w:pPr>
  </w:style>
  <w:style w:type="paragraph" w:customStyle="1" w:styleId="NormalIndent1">
    <w:name w:val="Normal Indent 1"/>
    <w:basedOn w:val="Standaardinspringing1"/>
    <w:pPr>
      <w:widowControl/>
      <w:spacing w:before="240" w:line="240" w:lineRule="auto"/>
      <w:ind w:left="1134" w:firstLine="0"/>
      <w:jc w:val="both"/>
    </w:pPr>
    <w:rPr>
      <w:rFonts w:ascii="Arial" w:hAnsi="Arial"/>
      <w:sz w:val="22"/>
      <w:lang w:val="nl"/>
    </w:rPr>
  </w:style>
  <w:style w:type="paragraph" w:customStyle="1" w:styleId="Rightflush">
    <w:name w:val="Rightflush"/>
    <w:basedOn w:val="Standaard"/>
    <w:next w:val="Standaard"/>
    <w:pPr>
      <w:widowControl/>
      <w:tabs>
        <w:tab w:val="right" w:pos="9072"/>
      </w:tabs>
      <w:spacing w:after="240" w:line="240" w:lineRule="auto"/>
      <w:jc w:val="both"/>
    </w:pPr>
    <w:rPr>
      <w:rFonts w:ascii="Arial" w:hAnsi="Arial"/>
      <w:sz w:val="22"/>
      <w:lang w:val="nl"/>
    </w:rPr>
  </w:style>
  <w:style w:type="paragraph" w:customStyle="1" w:styleId="Bold13">
    <w:name w:val="Bold13"/>
    <w:basedOn w:val="Standaard"/>
    <w:next w:val="Standaard"/>
    <w:pPr>
      <w:widowControl/>
      <w:spacing w:before="240" w:line="240" w:lineRule="auto"/>
      <w:jc w:val="both"/>
    </w:pPr>
    <w:rPr>
      <w:rFonts w:ascii="Arial" w:hAnsi="Arial"/>
      <w:b/>
      <w:sz w:val="26"/>
      <w:lang w:val="nl"/>
    </w:rPr>
  </w:style>
  <w:style w:type="paragraph" w:customStyle="1" w:styleId="Refs">
    <w:name w:val="Refs"/>
    <w:next w:val="Standaard"/>
    <w:pPr>
      <w:widowControl w:val="0"/>
      <w:suppressAutoHyphens/>
    </w:pPr>
    <w:rPr>
      <w:rFonts w:ascii="Courier New" w:eastAsia="Arial" w:hAnsi="Courier New"/>
      <w:vanish/>
      <w:sz w:val="8"/>
      <w:lang w:val="en-US" w:eastAsia="ar-SA"/>
    </w:rPr>
  </w:style>
  <w:style w:type="paragraph" w:customStyle="1" w:styleId="Number">
    <w:name w:val="Number"/>
    <w:basedOn w:val="Standaard"/>
    <w:pPr>
      <w:widowControl/>
      <w:numPr>
        <w:numId w:val="8"/>
      </w:numPr>
      <w:spacing w:before="240" w:line="240" w:lineRule="auto"/>
      <w:jc w:val="both"/>
    </w:pPr>
    <w:rPr>
      <w:rFonts w:ascii="Arial" w:hAnsi="Arial"/>
      <w:sz w:val="22"/>
      <w:lang w:val="nl"/>
    </w:rPr>
  </w:style>
  <w:style w:type="paragraph" w:customStyle="1" w:styleId="NumberIndent">
    <w:name w:val="Number Indent"/>
    <w:basedOn w:val="Standaardinspringing1"/>
    <w:pPr>
      <w:widowControl/>
      <w:numPr>
        <w:numId w:val="9"/>
      </w:numPr>
      <w:spacing w:before="240" w:line="240" w:lineRule="auto"/>
      <w:ind w:left="1135"/>
      <w:jc w:val="both"/>
    </w:pPr>
    <w:rPr>
      <w:rFonts w:ascii="Arial" w:hAnsi="Arial"/>
      <w:sz w:val="22"/>
      <w:lang w:val="nl"/>
    </w:rPr>
  </w:style>
  <w:style w:type="paragraph" w:customStyle="1" w:styleId="Bold13Table">
    <w:name w:val="Bold13Table"/>
    <w:basedOn w:val="StandardText"/>
    <w:next w:val="Standaard"/>
    <w:rPr>
      <w:b/>
      <w:sz w:val="26"/>
    </w:rPr>
  </w:style>
  <w:style w:type="paragraph" w:customStyle="1" w:styleId="Opsomming">
    <w:name w:val="Opsomming"/>
    <w:basedOn w:val="Standaard"/>
    <w:pPr>
      <w:widowControl/>
      <w:numPr>
        <w:numId w:val="10"/>
      </w:numPr>
      <w:overflowPunct w:val="0"/>
      <w:autoSpaceDE w:val="0"/>
      <w:spacing w:line="240" w:lineRule="exact"/>
      <w:jc w:val="both"/>
      <w:textAlignment w:val="baseline"/>
    </w:pPr>
    <w:rPr>
      <w:rFonts w:ascii="V&amp;W Syntax (Adobe)" w:hAnsi="V&amp;W Syntax (Adobe)"/>
      <w:sz w:val="19"/>
    </w:rPr>
  </w:style>
  <w:style w:type="paragraph" w:customStyle="1" w:styleId="RapportBijschrift">
    <w:name w:val="RapportBijschrift"/>
    <w:basedOn w:val="Standaard"/>
    <w:next w:val="Standaard"/>
    <w:pPr>
      <w:widowControl/>
      <w:spacing w:line="260" w:lineRule="atLeast"/>
      <w:jc w:val="both"/>
    </w:pPr>
    <w:rPr>
      <w:rFonts w:ascii="V&amp;W Syntax (Adobe)" w:hAnsi="V&amp;W Syntax (Adobe)"/>
      <w:b/>
      <w:spacing w:val="4"/>
    </w:rPr>
  </w:style>
  <w:style w:type="paragraph" w:customStyle="1" w:styleId="IBS-Heading4">
    <w:name w:val="IBS - Heading 4"/>
    <w:basedOn w:val="IBS-Normal"/>
    <w:next w:val="IBS-Normal"/>
    <w:pPr>
      <w:spacing w:before="240" w:after="60" w:line="240" w:lineRule="auto"/>
    </w:pPr>
    <w:rPr>
      <w:b/>
      <w:i/>
    </w:rPr>
  </w:style>
  <w:style w:type="paragraph" w:customStyle="1" w:styleId="Lijst21">
    <w:name w:val="Lijst 21"/>
    <w:basedOn w:val="Standaard"/>
    <w:pPr>
      <w:spacing w:line="240" w:lineRule="auto"/>
      <w:ind w:left="566" w:hanging="283"/>
      <w:jc w:val="both"/>
    </w:pPr>
    <w:rPr>
      <w:rFonts w:ascii="Arial" w:hAnsi="Arial"/>
      <w:sz w:val="22"/>
    </w:rPr>
  </w:style>
  <w:style w:type="paragraph" w:customStyle="1" w:styleId="Berichtkop1">
    <w:name w:val="Berichtkop1"/>
    <w:basedOn w:val="Standaard"/>
    <w:pPr>
      <w:pBdr>
        <w:top w:val="single" w:sz="4" w:space="1" w:color="000000"/>
        <w:left w:val="single" w:sz="4" w:space="1" w:color="000000"/>
        <w:bottom w:val="single" w:sz="4" w:space="1" w:color="000000"/>
        <w:right w:val="single" w:sz="4" w:space="1" w:color="000000"/>
      </w:pBdr>
      <w:shd w:val="clear" w:color="auto" w:fill="CCCCCC"/>
      <w:spacing w:line="240" w:lineRule="auto"/>
      <w:ind w:left="1134" w:hanging="1134"/>
      <w:jc w:val="both"/>
    </w:pPr>
    <w:rPr>
      <w:rFonts w:ascii="Arial" w:hAnsi="Arial" w:cs="Arial"/>
      <w:sz w:val="24"/>
      <w:szCs w:val="24"/>
    </w:rPr>
  </w:style>
  <w:style w:type="paragraph" w:customStyle="1" w:styleId="Lijstopsomteken21">
    <w:name w:val="Lijst opsom.teken 21"/>
    <w:basedOn w:val="Standaard"/>
    <w:pPr>
      <w:spacing w:line="240" w:lineRule="auto"/>
      <w:jc w:val="both"/>
    </w:pPr>
    <w:rPr>
      <w:rFonts w:ascii="Arial" w:hAnsi="Arial" w:cs="Arial"/>
      <w:bCs/>
      <w:sz w:val="22"/>
      <w:szCs w:val="22"/>
    </w:rPr>
  </w:style>
  <w:style w:type="paragraph" w:customStyle="1" w:styleId="Lijstvoortzetting1">
    <w:name w:val="Lijstvoortzetting1"/>
    <w:basedOn w:val="Standaard"/>
    <w:pPr>
      <w:spacing w:after="120" w:line="240" w:lineRule="auto"/>
      <w:ind w:left="283"/>
      <w:jc w:val="both"/>
    </w:pPr>
    <w:rPr>
      <w:rFonts w:ascii="Arial" w:hAnsi="Arial"/>
      <w:sz w:val="22"/>
    </w:rPr>
  </w:style>
  <w:style w:type="paragraph" w:customStyle="1" w:styleId="Lijstvoortzetting21">
    <w:name w:val="Lijstvoortzetting 21"/>
    <w:basedOn w:val="Standaard"/>
    <w:pPr>
      <w:spacing w:after="120" w:line="240" w:lineRule="auto"/>
      <w:ind w:left="566"/>
      <w:jc w:val="both"/>
    </w:pPr>
    <w:rPr>
      <w:rFonts w:ascii="Arial" w:hAnsi="Arial"/>
      <w:sz w:val="22"/>
    </w:rPr>
  </w:style>
  <w:style w:type="paragraph" w:customStyle="1" w:styleId="Lijstvoortzetting31">
    <w:name w:val="Lijstvoortzetting 31"/>
    <w:basedOn w:val="Standaard"/>
    <w:pPr>
      <w:spacing w:after="120" w:line="240" w:lineRule="auto"/>
      <w:ind w:left="849"/>
      <w:jc w:val="both"/>
    </w:pPr>
    <w:rPr>
      <w:rFonts w:ascii="Arial" w:hAnsi="Arial"/>
      <w:sz w:val="22"/>
    </w:rPr>
  </w:style>
  <w:style w:type="paragraph" w:customStyle="1" w:styleId="Appendix1">
    <w:name w:val="Appendix 1"/>
    <w:basedOn w:val="Kop1"/>
    <w:next w:val="Standaard"/>
    <w:pPr>
      <w:keepLines/>
      <w:widowControl/>
      <w:numPr>
        <w:numId w:val="0"/>
      </w:numPr>
      <w:tabs>
        <w:tab w:val="left" w:pos="720"/>
      </w:tabs>
      <w:spacing w:before="360" w:after="120" w:line="360" w:lineRule="auto"/>
      <w:ind w:left="360" w:hanging="360"/>
    </w:pPr>
    <w:rPr>
      <w:kern w:val="1"/>
      <w:sz w:val="28"/>
      <w:lang w:val="nl-NL"/>
    </w:rPr>
  </w:style>
  <w:style w:type="paragraph" w:customStyle="1" w:styleId="Lijstnummering41">
    <w:name w:val="Lijstnummering 41"/>
    <w:basedOn w:val="Standaard"/>
    <w:pPr>
      <w:widowControl/>
      <w:tabs>
        <w:tab w:val="left" w:pos="714"/>
      </w:tabs>
      <w:spacing w:line="240" w:lineRule="auto"/>
      <w:ind w:left="357" w:hanging="357"/>
    </w:pPr>
    <w:rPr>
      <w:rFonts w:ascii="Arial" w:hAnsi="Arial"/>
    </w:rPr>
  </w:style>
  <w:style w:type="paragraph" w:customStyle="1" w:styleId="Lijstnummering31">
    <w:name w:val="Lijstnummering 31"/>
    <w:basedOn w:val="Standaard"/>
    <w:pPr>
      <w:widowControl/>
      <w:tabs>
        <w:tab w:val="left" w:pos="714"/>
      </w:tabs>
      <w:spacing w:line="240" w:lineRule="auto"/>
      <w:ind w:left="357" w:hanging="357"/>
    </w:pPr>
    <w:rPr>
      <w:rFonts w:ascii="Arial" w:hAnsi="Arial"/>
    </w:rPr>
  </w:style>
  <w:style w:type="paragraph" w:customStyle="1" w:styleId="Lijstnummering21">
    <w:name w:val="Lijstnummering 21"/>
    <w:basedOn w:val="Standaard"/>
    <w:pPr>
      <w:widowControl/>
      <w:tabs>
        <w:tab w:val="left" w:pos="714"/>
      </w:tabs>
      <w:spacing w:line="240" w:lineRule="auto"/>
      <w:ind w:left="357" w:hanging="357"/>
    </w:pPr>
    <w:rPr>
      <w:rFonts w:ascii="Arial" w:hAnsi="Arial"/>
    </w:rPr>
  </w:style>
  <w:style w:type="paragraph" w:customStyle="1" w:styleId="Address">
    <w:name w:val="Address"/>
    <w:basedOn w:val="Standaard"/>
    <w:next w:val="Standaard"/>
    <w:pPr>
      <w:widowControl/>
      <w:autoSpaceDE w:val="0"/>
      <w:spacing w:line="240" w:lineRule="auto"/>
    </w:pPr>
    <w:rPr>
      <w:i/>
      <w:iCs/>
      <w:szCs w:val="24"/>
    </w:rPr>
  </w:style>
  <w:style w:type="paragraph" w:customStyle="1" w:styleId="Lijstmetafbeeldingen1">
    <w:name w:val="Lijst met afbeeldingen1"/>
    <w:basedOn w:val="Standaard"/>
    <w:next w:val="Standaard"/>
    <w:pPr>
      <w:spacing w:line="240" w:lineRule="auto"/>
      <w:jc w:val="both"/>
    </w:pPr>
    <w:rPr>
      <w:sz w:val="16"/>
    </w:rPr>
  </w:style>
  <w:style w:type="paragraph" w:customStyle="1" w:styleId="StyleSRSFirstline1cm">
    <w:name w:val="Style SRS + First line:  1 cm"/>
    <w:basedOn w:val="SRS"/>
    <w:pPr>
      <w:ind w:firstLine="567"/>
    </w:pPr>
  </w:style>
  <w:style w:type="paragraph" w:customStyle="1" w:styleId="PlattetekstArial">
    <w:name w:val="Platte tekst Arial"/>
    <w:basedOn w:val="Plattetekst"/>
    <w:pPr>
      <w:keepLines w:val="0"/>
      <w:widowControl/>
      <w:spacing w:after="0" w:line="240" w:lineRule="auto"/>
      <w:ind w:left="0"/>
      <w:jc w:val="both"/>
    </w:pPr>
    <w:rPr>
      <w:rFonts w:ascii="Arial" w:hAnsi="Arial"/>
    </w:rPr>
  </w:style>
  <w:style w:type="paragraph" w:styleId="Onderwerpvanopmerking">
    <w:name w:val="annotation subject"/>
    <w:basedOn w:val="Tekstopmerking1"/>
    <w:next w:val="Tekstopmerking1"/>
    <w:pPr>
      <w:widowControl w:val="0"/>
      <w:spacing w:line="240" w:lineRule="atLeast"/>
      <w:jc w:val="left"/>
    </w:pPr>
    <w:rPr>
      <w:b/>
      <w:bCs/>
      <w:sz w:val="20"/>
    </w:rPr>
  </w:style>
  <w:style w:type="paragraph" w:customStyle="1" w:styleId="Inhoudsopgave10">
    <w:name w:val="Inhoudsopgave 10"/>
    <w:basedOn w:val="Index"/>
    <w:autoRedefine/>
    <w:rsid w:val="00856E2F"/>
    <w:pPr>
      <w:tabs>
        <w:tab w:val="right" w:leader="dot" w:pos="9637"/>
      </w:tabs>
      <w:jc w:val="both"/>
    </w:pPr>
    <w:rPr>
      <w:sz w:val="24"/>
    </w:rPr>
  </w:style>
  <w:style w:type="paragraph" w:customStyle="1" w:styleId="Inhoudtabel">
    <w:name w:val="Inhoud tabel"/>
    <w:basedOn w:val="Standaard"/>
    <w:pPr>
      <w:suppressLineNumbers/>
    </w:pPr>
  </w:style>
  <w:style w:type="paragraph" w:customStyle="1" w:styleId="Tabelkop">
    <w:name w:val="Tabelkop"/>
    <w:basedOn w:val="Inhoudtabel"/>
    <w:pPr>
      <w:jc w:val="center"/>
    </w:pPr>
    <w:rPr>
      <w:b/>
      <w:bCs/>
    </w:rPr>
  </w:style>
  <w:style w:type="paragraph" w:styleId="Documentstructuur">
    <w:name w:val="Document Map"/>
    <w:basedOn w:val="Standaard"/>
    <w:semiHidden/>
    <w:rsid w:val="009958DD"/>
    <w:pPr>
      <w:shd w:val="clear" w:color="auto" w:fill="000080"/>
    </w:pPr>
    <w:rPr>
      <w:rFonts w:ascii="Tahoma" w:hAnsi="Tahoma" w:cs="Tahoma"/>
    </w:rPr>
  </w:style>
  <w:style w:type="character" w:styleId="Verwijzingopmerking">
    <w:name w:val="annotation reference"/>
    <w:semiHidden/>
    <w:rsid w:val="0065280A"/>
    <w:rPr>
      <w:sz w:val="16"/>
      <w:szCs w:val="16"/>
    </w:rPr>
  </w:style>
  <w:style w:type="paragraph" w:styleId="Tekstopmerking">
    <w:name w:val="annotation text"/>
    <w:basedOn w:val="Standaard"/>
    <w:semiHidden/>
    <w:rsid w:val="0065280A"/>
  </w:style>
  <w:style w:type="paragraph" w:customStyle="1" w:styleId="Afspraak">
    <w:name w:val="Afspraak"/>
    <w:basedOn w:val="Standaard"/>
    <w:link w:val="AfspraakChar"/>
    <w:rsid w:val="00192371"/>
    <w:pPr>
      <w:widowControl/>
      <w:spacing w:after="283"/>
    </w:pPr>
    <w:rPr>
      <w:i/>
      <w:szCs w:val="24"/>
    </w:rPr>
  </w:style>
  <w:style w:type="character" w:customStyle="1" w:styleId="AfspraakChar">
    <w:name w:val="Afspraak Char"/>
    <w:link w:val="Afspraak"/>
    <w:rsid w:val="00192371"/>
    <w:rPr>
      <w:rFonts w:ascii="Verdana" w:hAnsi="Verdana"/>
      <w:i/>
      <w:sz w:val="18"/>
      <w:szCs w:val="24"/>
      <w:lang w:val="nl-NL" w:eastAsia="ar-SA" w:bidi="ar-SA"/>
    </w:rPr>
  </w:style>
  <w:style w:type="paragraph" w:customStyle="1" w:styleId="Tabel">
    <w:name w:val="Tabel"/>
    <w:basedOn w:val="Standaard"/>
    <w:rsid w:val="00CC69DD"/>
    <w:pPr>
      <w:widowControl/>
      <w:spacing w:line="100" w:lineRule="atLeast"/>
    </w:pPr>
    <w:rPr>
      <w:sz w:val="16"/>
    </w:rPr>
  </w:style>
  <w:style w:type="character" w:customStyle="1" w:styleId="Kop1Char">
    <w:name w:val="Kop 1 Char"/>
    <w:aliases w:val="Hoofdstuk Char"/>
    <w:link w:val="Kop1"/>
    <w:rsid w:val="00856E2F"/>
    <w:rPr>
      <w:rFonts w:ascii="Verdana" w:hAnsi="Verdana"/>
      <w:sz w:val="24"/>
      <w:lang w:eastAsia="ar-SA"/>
    </w:rPr>
  </w:style>
  <w:style w:type="character" w:customStyle="1" w:styleId="Kop3Char">
    <w:name w:val="Kop 3 Char"/>
    <w:aliases w:val="Subparagraaf Char"/>
    <w:link w:val="Kop3"/>
    <w:rsid w:val="00856E2F"/>
    <w:rPr>
      <w:rFonts w:ascii="Verdana" w:hAnsi="Verdana"/>
      <w:i/>
      <w:sz w:val="18"/>
      <w:lang w:eastAsia="ar-SA"/>
    </w:rPr>
  </w:style>
  <w:style w:type="character" w:customStyle="1" w:styleId="PlattetekstChar1">
    <w:name w:val="Platte tekst Char1"/>
    <w:aliases w:val="Platte tekst Char Char"/>
    <w:link w:val="Plattetekst"/>
    <w:rsid w:val="000A6596"/>
    <w:rPr>
      <w:lang w:val="nl-NL" w:eastAsia="ar-SA" w:bidi="ar-SA"/>
    </w:rPr>
  </w:style>
  <w:style w:type="paragraph" w:styleId="Standaardinspringing">
    <w:name w:val="Normal Indent"/>
    <w:aliases w:val="Normal Indent Char2,Normal Indent Char Char,Normal Indent Char1 Char Char2,Normal Indent Char4 Char Char Char,Normal Indent Char Char Char2 Char1 Char,Normal Indent Char2 Char Char Char2 Char Char,Standaardinspringing Char1"/>
    <w:basedOn w:val="Standaard"/>
    <w:rsid w:val="00DC2A96"/>
    <w:pPr>
      <w:suppressAutoHyphens w:val="0"/>
      <w:ind w:left="900" w:hanging="900"/>
    </w:pPr>
    <w:rPr>
      <w:lang w:eastAsia="en-US"/>
    </w:rPr>
  </w:style>
  <w:style w:type="paragraph" w:styleId="Plattetekst2">
    <w:name w:val="Body Text 2"/>
    <w:basedOn w:val="Standaard"/>
    <w:rsid w:val="00DC2A96"/>
    <w:pPr>
      <w:suppressAutoHyphens w:val="0"/>
    </w:pPr>
    <w:rPr>
      <w:i/>
      <w:color w:val="0000FF"/>
      <w:lang w:eastAsia="en-US"/>
    </w:rPr>
  </w:style>
  <w:style w:type="paragraph" w:styleId="Plattetekst3">
    <w:name w:val="Body Text 3"/>
    <w:basedOn w:val="Standaard"/>
    <w:rsid w:val="00DC2A96"/>
    <w:pPr>
      <w:suppressAutoHyphens w:val="0"/>
    </w:pPr>
    <w:rPr>
      <w:lang w:eastAsia="en-US"/>
    </w:rPr>
  </w:style>
  <w:style w:type="paragraph" w:styleId="Tekstzonderopmaak">
    <w:name w:val="Plain Text"/>
    <w:basedOn w:val="Standaard"/>
    <w:rsid w:val="00DC2A96"/>
    <w:pPr>
      <w:widowControl/>
      <w:suppressAutoHyphens w:val="0"/>
      <w:spacing w:line="240" w:lineRule="auto"/>
    </w:pPr>
    <w:rPr>
      <w:rFonts w:ascii="Courier New" w:hAnsi="Courier New"/>
      <w:lang w:eastAsia="en-US"/>
    </w:rPr>
  </w:style>
  <w:style w:type="paragraph" w:styleId="Lijstopsomteken3">
    <w:name w:val="List Bullet 3"/>
    <w:basedOn w:val="Standaard"/>
    <w:autoRedefine/>
    <w:rsid w:val="00DC2A96"/>
    <w:pPr>
      <w:tabs>
        <w:tab w:val="num" w:pos="0"/>
      </w:tabs>
      <w:suppressAutoHyphens w:val="0"/>
      <w:spacing w:line="240" w:lineRule="auto"/>
      <w:jc w:val="both"/>
    </w:pPr>
    <w:rPr>
      <w:rFonts w:ascii="Arial" w:hAnsi="Arial"/>
      <w:sz w:val="22"/>
      <w:lang w:eastAsia="nl-NL"/>
    </w:rPr>
  </w:style>
  <w:style w:type="paragraph" w:styleId="Plattetekstinspringen2">
    <w:name w:val="Body Text Indent 2"/>
    <w:basedOn w:val="Standaard"/>
    <w:rsid w:val="00DC2A96"/>
    <w:pPr>
      <w:suppressAutoHyphens w:val="0"/>
      <w:ind w:left="567"/>
      <w:jc w:val="both"/>
    </w:pPr>
    <w:rPr>
      <w:lang w:eastAsia="en-US"/>
    </w:rPr>
  </w:style>
  <w:style w:type="table" w:styleId="Tabelraster">
    <w:name w:val="Table Grid"/>
    <w:basedOn w:val="Standaardtabel"/>
    <w:rsid w:val="00DC2A96"/>
    <w:pPr>
      <w:widowControl w:val="0"/>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jschrift0">
    <w:name w:val="caption"/>
    <w:basedOn w:val="Standaard"/>
    <w:next w:val="Standaard"/>
    <w:qFormat/>
    <w:rsid w:val="00DC2A96"/>
    <w:pPr>
      <w:widowControl/>
      <w:suppressAutoHyphens w:val="0"/>
      <w:spacing w:before="120" w:after="120" w:line="240" w:lineRule="auto"/>
      <w:jc w:val="both"/>
    </w:pPr>
    <w:rPr>
      <w:b/>
      <w:sz w:val="22"/>
      <w:lang w:eastAsia="nl-NL"/>
    </w:rPr>
  </w:style>
  <w:style w:type="paragraph" w:styleId="Lijstnummering">
    <w:name w:val="List Number"/>
    <w:basedOn w:val="Standaard"/>
    <w:rsid w:val="00DC2A96"/>
    <w:pPr>
      <w:widowControl/>
      <w:tabs>
        <w:tab w:val="left" w:pos="567"/>
      </w:tabs>
      <w:suppressAutoHyphens w:val="0"/>
      <w:spacing w:line="240" w:lineRule="auto"/>
      <w:jc w:val="both"/>
    </w:pPr>
    <w:rPr>
      <w:rFonts w:ascii="Arial" w:hAnsi="Arial"/>
      <w:sz w:val="22"/>
      <w:lang w:eastAsia="nl-NL"/>
    </w:rPr>
  </w:style>
  <w:style w:type="paragraph" w:styleId="Lijstopsomteken">
    <w:name w:val="List Bullet"/>
    <w:basedOn w:val="Standaard"/>
    <w:autoRedefine/>
    <w:rsid w:val="00DC2A96"/>
    <w:pPr>
      <w:widowControl/>
      <w:tabs>
        <w:tab w:val="left" w:pos="567"/>
      </w:tabs>
      <w:suppressAutoHyphens w:val="0"/>
      <w:spacing w:line="240" w:lineRule="auto"/>
      <w:ind w:left="567" w:hanging="567"/>
      <w:jc w:val="both"/>
    </w:pPr>
    <w:rPr>
      <w:rFonts w:ascii="Arial" w:hAnsi="Arial"/>
      <w:sz w:val="22"/>
      <w:lang w:eastAsia="nl-NL"/>
    </w:rPr>
  </w:style>
  <w:style w:type="paragraph" w:styleId="Plattetekstinspringen3">
    <w:name w:val="Body Text Indent 3"/>
    <w:basedOn w:val="Standaard"/>
    <w:rsid w:val="00DC2A96"/>
    <w:pPr>
      <w:widowControl/>
      <w:suppressAutoHyphens w:val="0"/>
      <w:spacing w:line="240" w:lineRule="auto"/>
      <w:ind w:left="1418"/>
      <w:jc w:val="both"/>
    </w:pPr>
    <w:rPr>
      <w:sz w:val="22"/>
      <w:lang w:eastAsia="nl-NL"/>
    </w:rPr>
  </w:style>
  <w:style w:type="paragraph" w:styleId="Lijst2">
    <w:name w:val="List 2"/>
    <w:basedOn w:val="Standaard"/>
    <w:rsid w:val="00DC2A96"/>
    <w:pPr>
      <w:suppressAutoHyphens w:val="0"/>
      <w:spacing w:line="240" w:lineRule="auto"/>
      <w:ind w:left="566" w:hanging="283"/>
      <w:jc w:val="both"/>
    </w:pPr>
    <w:rPr>
      <w:rFonts w:ascii="Arial" w:hAnsi="Arial"/>
      <w:sz w:val="22"/>
      <w:lang w:eastAsia="nl-NL"/>
    </w:rPr>
  </w:style>
  <w:style w:type="paragraph" w:styleId="Berichtkop">
    <w:name w:val="Message Header"/>
    <w:basedOn w:val="Standaard"/>
    <w:rsid w:val="00DC2A96"/>
    <w:pPr>
      <w:pBdr>
        <w:top w:val="single" w:sz="6" w:space="1" w:color="auto"/>
        <w:left w:val="single" w:sz="6" w:space="1" w:color="auto"/>
        <w:bottom w:val="single" w:sz="6" w:space="1" w:color="auto"/>
        <w:right w:val="single" w:sz="6" w:space="1" w:color="auto"/>
      </w:pBdr>
      <w:shd w:val="pct20" w:color="auto" w:fill="auto"/>
      <w:suppressAutoHyphens w:val="0"/>
      <w:spacing w:line="240" w:lineRule="auto"/>
      <w:ind w:left="1134" w:hanging="1134"/>
      <w:jc w:val="both"/>
    </w:pPr>
    <w:rPr>
      <w:rFonts w:ascii="Arial" w:hAnsi="Arial" w:cs="Arial"/>
      <w:sz w:val="24"/>
      <w:szCs w:val="24"/>
      <w:lang w:eastAsia="nl-NL"/>
    </w:rPr>
  </w:style>
  <w:style w:type="paragraph" w:styleId="Lijstopsomteken2">
    <w:name w:val="List Bullet 2"/>
    <w:basedOn w:val="Standaard"/>
    <w:autoRedefine/>
    <w:rsid w:val="00DC2A96"/>
    <w:pPr>
      <w:suppressAutoHyphens w:val="0"/>
      <w:spacing w:line="240" w:lineRule="auto"/>
      <w:jc w:val="both"/>
    </w:pPr>
    <w:rPr>
      <w:rFonts w:ascii="Arial" w:hAnsi="Arial" w:cs="Arial"/>
      <w:bCs/>
      <w:sz w:val="22"/>
      <w:szCs w:val="22"/>
      <w:lang w:eastAsia="nl-NL"/>
    </w:rPr>
  </w:style>
  <w:style w:type="paragraph" w:styleId="Lijstvoortzetting">
    <w:name w:val="List Continue"/>
    <w:basedOn w:val="Standaard"/>
    <w:rsid w:val="00DC2A96"/>
    <w:pPr>
      <w:suppressAutoHyphens w:val="0"/>
      <w:spacing w:after="120" w:line="240" w:lineRule="auto"/>
      <w:ind w:left="283"/>
      <w:jc w:val="both"/>
    </w:pPr>
    <w:rPr>
      <w:rFonts w:ascii="Arial" w:hAnsi="Arial"/>
      <w:sz w:val="22"/>
      <w:lang w:eastAsia="nl-NL"/>
    </w:rPr>
  </w:style>
  <w:style w:type="paragraph" w:styleId="Lijstvoortzetting2">
    <w:name w:val="List Continue 2"/>
    <w:basedOn w:val="Standaard"/>
    <w:rsid w:val="00DC2A96"/>
    <w:pPr>
      <w:suppressAutoHyphens w:val="0"/>
      <w:spacing w:after="120" w:line="240" w:lineRule="auto"/>
      <w:ind w:left="566"/>
      <w:jc w:val="both"/>
    </w:pPr>
    <w:rPr>
      <w:rFonts w:ascii="Arial" w:hAnsi="Arial"/>
      <w:sz w:val="22"/>
      <w:lang w:eastAsia="nl-NL"/>
    </w:rPr>
  </w:style>
  <w:style w:type="paragraph" w:styleId="Lijstvoortzetting3">
    <w:name w:val="List Continue 3"/>
    <w:basedOn w:val="Standaard"/>
    <w:rsid w:val="00DC2A96"/>
    <w:pPr>
      <w:suppressAutoHyphens w:val="0"/>
      <w:spacing w:after="120" w:line="240" w:lineRule="auto"/>
      <w:ind w:left="849"/>
      <w:jc w:val="both"/>
    </w:pPr>
    <w:rPr>
      <w:rFonts w:ascii="Arial" w:hAnsi="Arial"/>
      <w:sz w:val="22"/>
      <w:lang w:eastAsia="nl-NL"/>
    </w:rPr>
  </w:style>
  <w:style w:type="paragraph" w:styleId="Lijstnummering4">
    <w:name w:val="List Number 4"/>
    <w:basedOn w:val="Standaard"/>
    <w:rsid w:val="00DC2A96"/>
    <w:pPr>
      <w:widowControl/>
      <w:tabs>
        <w:tab w:val="left" w:pos="357"/>
      </w:tabs>
      <w:spacing w:line="240" w:lineRule="auto"/>
      <w:ind w:left="357" w:hanging="357"/>
    </w:pPr>
    <w:rPr>
      <w:rFonts w:ascii="Arial" w:hAnsi="Arial"/>
      <w:lang w:eastAsia="en-US"/>
    </w:rPr>
  </w:style>
  <w:style w:type="paragraph" w:styleId="Lijstnummering3">
    <w:name w:val="List Number 3"/>
    <w:basedOn w:val="Standaard"/>
    <w:rsid w:val="00DC2A96"/>
    <w:pPr>
      <w:widowControl/>
      <w:tabs>
        <w:tab w:val="left" w:pos="357"/>
      </w:tabs>
      <w:spacing w:line="240" w:lineRule="auto"/>
      <w:ind w:left="357" w:hanging="357"/>
    </w:pPr>
    <w:rPr>
      <w:rFonts w:ascii="Arial" w:hAnsi="Arial"/>
      <w:lang w:eastAsia="en-US"/>
    </w:rPr>
  </w:style>
  <w:style w:type="paragraph" w:styleId="Lijstnummering2">
    <w:name w:val="List Number 2"/>
    <w:basedOn w:val="Standaard"/>
    <w:rsid w:val="00DC2A96"/>
    <w:pPr>
      <w:widowControl/>
      <w:tabs>
        <w:tab w:val="left" w:pos="357"/>
      </w:tabs>
      <w:spacing w:line="240" w:lineRule="auto"/>
      <w:ind w:left="357" w:hanging="357"/>
    </w:pPr>
    <w:rPr>
      <w:rFonts w:ascii="Arial" w:hAnsi="Arial"/>
      <w:lang w:eastAsia="en-US"/>
    </w:rPr>
  </w:style>
  <w:style w:type="paragraph" w:styleId="Lijstmetafbeeldingen">
    <w:name w:val="table of figures"/>
    <w:basedOn w:val="Standaard"/>
    <w:next w:val="Standaard"/>
    <w:semiHidden/>
    <w:rsid w:val="00DC2A96"/>
    <w:pPr>
      <w:suppressAutoHyphens w:val="0"/>
      <w:spacing w:line="240" w:lineRule="auto"/>
      <w:jc w:val="both"/>
    </w:pPr>
    <w:rPr>
      <w:sz w:val="16"/>
      <w:lang w:eastAsia="nl-NL"/>
    </w:rPr>
  </w:style>
  <w:style w:type="character" w:customStyle="1" w:styleId="KopChar">
    <w:name w:val="Kop Char"/>
    <w:link w:val="Kop"/>
    <w:rsid w:val="00FA1D2A"/>
    <w:rPr>
      <w:rFonts w:ascii="Arial" w:eastAsia="Lucida Sans Unicode" w:hAnsi="Arial" w:cs="Tahoma"/>
      <w:sz w:val="28"/>
      <w:szCs w:val="28"/>
      <w:lang w:val="nl-NL" w:eastAsia="ar-SA" w:bidi="ar-SA"/>
    </w:rPr>
  </w:style>
  <w:style w:type="character" w:styleId="Regelnummer">
    <w:name w:val="line number"/>
    <w:basedOn w:val="Standaardalinea-lettertype"/>
    <w:rsid w:val="004F1373"/>
  </w:style>
  <w:style w:type="paragraph" w:customStyle="1" w:styleId="Lijstalinea1">
    <w:name w:val="Lijstalinea1"/>
    <w:basedOn w:val="Standaard"/>
    <w:qFormat/>
    <w:rsid w:val="007E0AF3"/>
    <w:pPr>
      <w:widowControl/>
      <w:suppressAutoHyphens w:val="0"/>
      <w:spacing w:line="276" w:lineRule="auto"/>
      <w:ind w:left="720"/>
      <w:contextualSpacing/>
    </w:pPr>
    <w:rPr>
      <w:rFonts w:ascii="Calibri" w:eastAsia="Calibri" w:hAnsi="Calibri"/>
      <w:sz w:val="22"/>
      <w:szCs w:val="22"/>
      <w:lang w:eastAsia="en-US"/>
    </w:rPr>
  </w:style>
  <w:style w:type="paragraph" w:customStyle="1" w:styleId="infoblue0">
    <w:name w:val="infoblue"/>
    <w:basedOn w:val="Standaard"/>
    <w:rsid w:val="00586B4F"/>
    <w:pPr>
      <w:widowControl/>
      <w:suppressAutoHyphens w:val="0"/>
      <w:spacing w:after="120"/>
      <w:ind w:left="720"/>
    </w:pPr>
    <w:rPr>
      <w:i/>
      <w:iCs/>
      <w:color w:val="0000FF"/>
      <w:lang w:eastAsia="nl-NL"/>
    </w:rPr>
  </w:style>
  <w:style w:type="paragraph" w:customStyle="1" w:styleId="infoblue00">
    <w:name w:val="infoblue0"/>
    <w:basedOn w:val="Standaard"/>
    <w:rsid w:val="00586B4F"/>
    <w:pPr>
      <w:widowControl/>
      <w:suppressAutoHyphens w:val="0"/>
      <w:spacing w:after="120"/>
      <w:ind w:left="720"/>
    </w:pPr>
    <w:rPr>
      <w:i/>
      <w:iCs/>
      <w:color w:val="0000FF"/>
      <w:lang w:eastAsia="nl-NL"/>
    </w:rPr>
  </w:style>
  <w:style w:type="paragraph" w:customStyle="1" w:styleId="VerborgenTekst">
    <w:name w:val="Verborgen Tekst"/>
    <w:basedOn w:val="Plattetekst"/>
    <w:link w:val="VerborgenTekstChar"/>
    <w:qFormat/>
    <w:rsid w:val="00AC130C"/>
    <w:rPr>
      <w:vanish/>
      <w:color w:val="548DD4"/>
    </w:rPr>
  </w:style>
  <w:style w:type="character" w:customStyle="1" w:styleId="Huisstijl-Rubricering">
    <w:name w:val="Huisstijl-Rubricering"/>
    <w:rsid w:val="00FE3076"/>
    <w:rPr>
      <w:rFonts w:ascii="Verdana" w:hAnsi="Verdana"/>
      <w:b/>
      <w:smallCaps/>
      <w:dstrike w:val="0"/>
      <w:sz w:val="13"/>
      <w:vertAlign w:val="baseline"/>
    </w:rPr>
  </w:style>
  <w:style w:type="character" w:customStyle="1" w:styleId="VerborgenTekstChar">
    <w:name w:val="Verborgen Tekst Char"/>
    <w:link w:val="VerborgenTekst"/>
    <w:rsid w:val="00AC130C"/>
    <w:rPr>
      <w:vanish/>
      <w:color w:val="548DD4"/>
      <w:lang w:val="nl-NL" w:eastAsia="ar-SA" w:bidi="ar-SA"/>
    </w:rPr>
  </w:style>
  <w:style w:type="character" w:customStyle="1" w:styleId="Huisstijl-Koptekst">
    <w:name w:val="Huisstijl-Koptekst"/>
    <w:rsid w:val="00E45551"/>
    <w:rPr>
      <w:rFonts w:ascii="Verdana" w:hAnsi="Verdana"/>
      <w:dstrike w:val="0"/>
      <w:sz w:val="13"/>
      <w:vertAlign w:val="baseline"/>
    </w:rPr>
  </w:style>
  <w:style w:type="paragraph" w:customStyle="1" w:styleId="Kopzondernummering">
    <w:name w:val="Kop zonder nummering"/>
    <w:basedOn w:val="Kop1"/>
    <w:rsid w:val="00856E2F"/>
    <w:pPr>
      <w:numPr>
        <w:numId w:val="0"/>
      </w:numPr>
    </w:pPr>
  </w:style>
  <w:style w:type="paragraph" w:styleId="Lijstalinea">
    <w:name w:val="List Paragraph"/>
    <w:basedOn w:val="Standaard"/>
    <w:uiPriority w:val="34"/>
    <w:qFormat/>
    <w:rsid w:val="00345448"/>
    <w:pPr>
      <w:ind w:left="720"/>
      <w:contextualSpacing/>
    </w:pPr>
  </w:style>
  <w:style w:type="character" w:customStyle="1" w:styleId="Kop2Char">
    <w:name w:val="Kop 2 Char"/>
    <w:aliases w:val="Paragraaf Char,Alineakop Char"/>
    <w:basedOn w:val="Standaardalinea-lettertype"/>
    <w:link w:val="Kop2"/>
    <w:rsid w:val="00B27B3A"/>
    <w:rPr>
      <w:rFonts w:ascii="Verdana" w:hAnsi="Verdana"/>
      <w:b/>
      <w:sz w:val="18"/>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3606">
      <w:bodyDiv w:val="1"/>
      <w:marLeft w:val="0"/>
      <w:marRight w:val="0"/>
      <w:marTop w:val="0"/>
      <w:marBottom w:val="0"/>
      <w:divBdr>
        <w:top w:val="none" w:sz="0" w:space="0" w:color="auto"/>
        <w:left w:val="none" w:sz="0" w:space="0" w:color="auto"/>
        <w:bottom w:val="none" w:sz="0" w:space="0" w:color="auto"/>
        <w:right w:val="none" w:sz="0" w:space="0" w:color="auto"/>
      </w:divBdr>
      <w:divsChild>
        <w:div w:id="1333339106">
          <w:marLeft w:val="274"/>
          <w:marRight w:val="0"/>
          <w:marTop w:val="150"/>
          <w:marBottom w:val="0"/>
          <w:divBdr>
            <w:top w:val="none" w:sz="0" w:space="0" w:color="auto"/>
            <w:left w:val="none" w:sz="0" w:space="0" w:color="auto"/>
            <w:bottom w:val="none" w:sz="0" w:space="0" w:color="auto"/>
            <w:right w:val="none" w:sz="0" w:space="0" w:color="auto"/>
          </w:divBdr>
        </w:div>
        <w:div w:id="1115565005">
          <w:marLeft w:val="274"/>
          <w:marRight w:val="0"/>
          <w:marTop w:val="150"/>
          <w:marBottom w:val="0"/>
          <w:divBdr>
            <w:top w:val="none" w:sz="0" w:space="0" w:color="auto"/>
            <w:left w:val="none" w:sz="0" w:space="0" w:color="auto"/>
            <w:bottom w:val="none" w:sz="0" w:space="0" w:color="auto"/>
            <w:right w:val="none" w:sz="0" w:space="0" w:color="auto"/>
          </w:divBdr>
        </w:div>
        <w:div w:id="249197735">
          <w:marLeft w:val="274"/>
          <w:marRight w:val="0"/>
          <w:marTop w:val="150"/>
          <w:marBottom w:val="0"/>
          <w:divBdr>
            <w:top w:val="none" w:sz="0" w:space="0" w:color="auto"/>
            <w:left w:val="none" w:sz="0" w:space="0" w:color="auto"/>
            <w:bottom w:val="none" w:sz="0" w:space="0" w:color="auto"/>
            <w:right w:val="none" w:sz="0" w:space="0" w:color="auto"/>
          </w:divBdr>
        </w:div>
        <w:div w:id="1743747928">
          <w:marLeft w:val="274"/>
          <w:marRight w:val="0"/>
          <w:marTop w:val="150"/>
          <w:marBottom w:val="0"/>
          <w:divBdr>
            <w:top w:val="none" w:sz="0" w:space="0" w:color="auto"/>
            <w:left w:val="none" w:sz="0" w:space="0" w:color="auto"/>
            <w:bottom w:val="none" w:sz="0" w:space="0" w:color="auto"/>
            <w:right w:val="none" w:sz="0" w:space="0" w:color="auto"/>
          </w:divBdr>
        </w:div>
        <w:div w:id="1873030493">
          <w:marLeft w:val="274"/>
          <w:marRight w:val="0"/>
          <w:marTop w:val="150"/>
          <w:marBottom w:val="0"/>
          <w:divBdr>
            <w:top w:val="none" w:sz="0" w:space="0" w:color="auto"/>
            <w:left w:val="none" w:sz="0" w:space="0" w:color="auto"/>
            <w:bottom w:val="none" w:sz="0" w:space="0" w:color="auto"/>
            <w:right w:val="none" w:sz="0" w:space="0" w:color="auto"/>
          </w:divBdr>
        </w:div>
        <w:div w:id="464155676">
          <w:marLeft w:val="274"/>
          <w:marRight w:val="0"/>
          <w:marTop w:val="150"/>
          <w:marBottom w:val="0"/>
          <w:divBdr>
            <w:top w:val="none" w:sz="0" w:space="0" w:color="auto"/>
            <w:left w:val="none" w:sz="0" w:space="0" w:color="auto"/>
            <w:bottom w:val="none" w:sz="0" w:space="0" w:color="auto"/>
            <w:right w:val="none" w:sz="0" w:space="0" w:color="auto"/>
          </w:divBdr>
        </w:div>
      </w:divsChild>
    </w:div>
    <w:div w:id="35083497">
      <w:bodyDiv w:val="1"/>
      <w:marLeft w:val="0"/>
      <w:marRight w:val="0"/>
      <w:marTop w:val="0"/>
      <w:marBottom w:val="0"/>
      <w:divBdr>
        <w:top w:val="none" w:sz="0" w:space="0" w:color="auto"/>
        <w:left w:val="none" w:sz="0" w:space="0" w:color="auto"/>
        <w:bottom w:val="none" w:sz="0" w:space="0" w:color="auto"/>
        <w:right w:val="none" w:sz="0" w:space="0" w:color="auto"/>
      </w:divBdr>
    </w:div>
    <w:div w:id="98305573">
      <w:bodyDiv w:val="1"/>
      <w:marLeft w:val="0"/>
      <w:marRight w:val="0"/>
      <w:marTop w:val="0"/>
      <w:marBottom w:val="0"/>
      <w:divBdr>
        <w:top w:val="none" w:sz="0" w:space="0" w:color="auto"/>
        <w:left w:val="none" w:sz="0" w:space="0" w:color="auto"/>
        <w:bottom w:val="none" w:sz="0" w:space="0" w:color="auto"/>
        <w:right w:val="none" w:sz="0" w:space="0" w:color="auto"/>
      </w:divBdr>
    </w:div>
    <w:div w:id="174078469">
      <w:bodyDiv w:val="1"/>
      <w:marLeft w:val="0"/>
      <w:marRight w:val="0"/>
      <w:marTop w:val="0"/>
      <w:marBottom w:val="0"/>
      <w:divBdr>
        <w:top w:val="none" w:sz="0" w:space="0" w:color="auto"/>
        <w:left w:val="none" w:sz="0" w:space="0" w:color="auto"/>
        <w:bottom w:val="none" w:sz="0" w:space="0" w:color="auto"/>
        <w:right w:val="none" w:sz="0" w:space="0" w:color="auto"/>
      </w:divBdr>
    </w:div>
    <w:div w:id="222180848">
      <w:bodyDiv w:val="1"/>
      <w:marLeft w:val="0"/>
      <w:marRight w:val="0"/>
      <w:marTop w:val="0"/>
      <w:marBottom w:val="0"/>
      <w:divBdr>
        <w:top w:val="none" w:sz="0" w:space="0" w:color="auto"/>
        <w:left w:val="none" w:sz="0" w:space="0" w:color="auto"/>
        <w:bottom w:val="none" w:sz="0" w:space="0" w:color="auto"/>
        <w:right w:val="none" w:sz="0" w:space="0" w:color="auto"/>
      </w:divBdr>
    </w:div>
    <w:div w:id="280691811">
      <w:bodyDiv w:val="1"/>
      <w:marLeft w:val="0"/>
      <w:marRight w:val="0"/>
      <w:marTop w:val="0"/>
      <w:marBottom w:val="0"/>
      <w:divBdr>
        <w:top w:val="none" w:sz="0" w:space="0" w:color="auto"/>
        <w:left w:val="none" w:sz="0" w:space="0" w:color="auto"/>
        <w:bottom w:val="none" w:sz="0" w:space="0" w:color="auto"/>
        <w:right w:val="none" w:sz="0" w:space="0" w:color="auto"/>
      </w:divBdr>
      <w:divsChild>
        <w:div w:id="380831838">
          <w:marLeft w:val="0"/>
          <w:marRight w:val="0"/>
          <w:marTop w:val="0"/>
          <w:marBottom w:val="0"/>
          <w:divBdr>
            <w:top w:val="none" w:sz="0" w:space="0" w:color="auto"/>
            <w:left w:val="none" w:sz="0" w:space="0" w:color="auto"/>
            <w:bottom w:val="none" w:sz="0" w:space="0" w:color="auto"/>
            <w:right w:val="none" w:sz="0" w:space="0" w:color="auto"/>
          </w:divBdr>
          <w:divsChild>
            <w:div w:id="120802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960286">
      <w:bodyDiv w:val="1"/>
      <w:marLeft w:val="0"/>
      <w:marRight w:val="0"/>
      <w:marTop w:val="0"/>
      <w:marBottom w:val="0"/>
      <w:divBdr>
        <w:top w:val="none" w:sz="0" w:space="0" w:color="auto"/>
        <w:left w:val="none" w:sz="0" w:space="0" w:color="auto"/>
        <w:bottom w:val="none" w:sz="0" w:space="0" w:color="auto"/>
        <w:right w:val="none" w:sz="0" w:space="0" w:color="auto"/>
      </w:divBdr>
    </w:div>
    <w:div w:id="332149598">
      <w:bodyDiv w:val="1"/>
      <w:marLeft w:val="0"/>
      <w:marRight w:val="0"/>
      <w:marTop w:val="0"/>
      <w:marBottom w:val="0"/>
      <w:divBdr>
        <w:top w:val="none" w:sz="0" w:space="0" w:color="auto"/>
        <w:left w:val="none" w:sz="0" w:space="0" w:color="auto"/>
        <w:bottom w:val="none" w:sz="0" w:space="0" w:color="auto"/>
        <w:right w:val="none" w:sz="0" w:space="0" w:color="auto"/>
      </w:divBdr>
    </w:div>
    <w:div w:id="581524721">
      <w:bodyDiv w:val="1"/>
      <w:marLeft w:val="0"/>
      <w:marRight w:val="0"/>
      <w:marTop w:val="0"/>
      <w:marBottom w:val="0"/>
      <w:divBdr>
        <w:top w:val="none" w:sz="0" w:space="0" w:color="auto"/>
        <w:left w:val="none" w:sz="0" w:space="0" w:color="auto"/>
        <w:bottom w:val="none" w:sz="0" w:space="0" w:color="auto"/>
        <w:right w:val="none" w:sz="0" w:space="0" w:color="auto"/>
      </w:divBdr>
    </w:div>
    <w:div w:id="698505429">
      <w:bodyDiv w:val="1"/>
      <w:marLeft w:val="0"/>
      <w:marRight w:val="0"/>
      <w:marTop w:val="0"/>
      <w:marBottom w:val="0"/>
      <w:divBdr>
        <w:top w:val="none" w:sz="0" w:space="0" w:color="auto"/>
        <w:left w:val="none" w:sz="0" w:space="0" w:color="auto"/>
        <w:bottom w:val="none" w:sz="0" w:space="0" w:color="auto"/>
        <w:right w:val="none" w:sz="0" w:space="0" w:color="auto"/>
      </w:divBdr>
      <w:divsChild>
        <w:div w:id="587270122">
          <w:marLeft w:val="0"/>
          <w:marRight w:val="0"/>
          <w:marTop w:val="0"/>
          <w:marBottom w:val="0"/>
          <w:divBdr>
            <w:top w:val="none" w:sz="0" w:space="0" w:color="auto"/>
            <w:left w:val="none" w:sz="0" w:space="0" w:color="auto"/>
            <w:bottom w:val="none" w:sz="0" w:space="0" w:color="auto"/>
            <w:right w:val="none" w:sz="0" w:space="0" w:color="auto"/>
          </w:divBdr>
        </w:div>
      </w:divsChild>
    </w:div>
    <w:div w:id="727414304">
      <w:bodyDiv w:val="1"/>
      <w:marLeft w:val="0"/>
      <w:marRight w:val="0"/>
      <w:marTop w:val="0"/>
      <w:marBottom w:val="0"/>
      <w:divBdr>
        <w:top w:val="none" w:sz="0" w:space="0" w:color="auto"/>
        <w:left w:val="none" w:sz="0" w:space="0" w:color="auto"/>
        <w:bottom w:val="none" w:sz="0" w:space="0" w:color="auto"/>
        <w:right w:val="none" w:sz="0" w:space="0" w:color="auto"/>
      </w:divBdr>
    </w:div>
    <w:div w:id="750199793">
      <w:bodyDiv w:val="1"/>
      <w:marLeft w:val="0"/>
      <w:marRight w:val="0"/>
      <w:marTop w:val="0"/>
      <w:marBottom w:val="0"/>
      <w:divBdr>
        <w:top w:val="none" w:sz="0" w:space="0" w:color="auto"/>
        <w:left w:val="none" w:sz="0" w:space="0" w:color="auto"/>
        <w:bottom w:val="none" w:sz="0" w:space="0" w:color="auto"/>
        <w:right w:val="none" w:sz="0" w:space="0" w:color="auto"/>
      </w:divBdr>
    </w:div>
    <w:div w:id="844634614">
      <w:bodyDiv w:val="1"/>
      <w:marLeft w:val="0"/>
      <w:marRight w:val="0"/>
      <w:marTop w:val="0"/>
      <w:marBottom w:val="0"/>
      <w:divBdr>
        <w:top w:val="none" w:sz="0" w:space="0" w:color="auto"/>
        <w:left w:val="none" w:sz="0" w:space="0" w:color="auto"/>
        <w:bottom w:val="none" w:sz="0" w:space="0" w:color="auto"/>
        <w:right w:val="none" w:sz="0" w:space="0" w:color="auto"/>
      </w:divBdr>
    </w:div>
    <w:div w:id="969092435">
      <w:bodyDiv w:val="1"/>
      <w:marLeft w:val="0"/>
      <w:marRight w:val="0"/>
      <w:marTop w:val="0"/>
      <w:marBottom w:val="0"/>
      <w:divBdr>
        <w:top w:val="none" w:sz="0" w:space="0" w:color="auto"/>
        <w:left w:val="none" w:sz="0" w:space="0" w:color="auto"/>
        <w:bottom w:val="none" w:sz="0" w:space="0" w:color="auto"/>
        <w:right w:val="none" w:sz="0" w:space="0" w:color="auto"/>
      </w:divBdr>
    </w:div>
    <w:div w:id="1037781667">
      <w:bodyDiv w:val="1"/>
      <w:marLeft w:val="0"/>
      <w:marRight w:val="0"/>
      <w:marTop w:val="0"/>
      <w:marBottom w:val="0"/>
      <w:divBdr>
        <w:top w:val="none" w:sz="0" w:space="0" w:color="auto"/>
        <w:left w:val="none" w:sz="0" w:space="0" w:color="auto"/>
        <w:bottom w:val="none" w:sz="0" w:space="0" w:color="auto"/>
        <w:right w:val="none" w:sz="0" w:space="0" w:color="auto"/>
      </w:divBdr>
    </w:div>
    <w:div w:id="1185752549">
      <w:bodyDiv w:val="1"/>
      <w:marLeft w:val="0"/>
      <w:marRight w:val="0"/>
      <w:marTop w:val="0"/>
      <w:marBottom w:val="0"/>
      <w:divBdr>
        <w:top w:val="none" w:sz="0" w:space="0" w:color="auto"/>
        <w:left w:val="none" w:sz="0" w:space="0" w:color="auto"/>
        <w:bottom w:val="none" w:sz="0" w:space="0" w:color="auto"/>
        <w:right w:val="none" w:sz="0" w:space="0" w:color="auto"/>
      </w:divBdr>
    </w:div>
    <w:div w:id="1209875069">
      <w:bodyDiv w:val="1"/>
      <w:marLeft w:val="0"/>
      <w:marRight w:val="0"/>
      <w:marTop w:val="0"/>
      <w:marBottom w:val="0"/>
      <w:divBdr>
        <w:top w:val="none" w:sz="0" w:space="0" w:color="auto"/>
        <w:left w:val="none" w:sz="0" w:space="0" w:color="auto"/>
        <w:bottom w:val="none" w:sz="0" w:space="0" w:color="auto"/>
        <w:right w:val="none" w:sz="0" w:space="0" w:color="auto"/>
      </w:divBdr>
    </w:div>
    <w:div w:id="1218515405">
      <w:bodyDiv w:val="1"/>
      <w:marLeft w:val="0"/>
      <w:marRight w:val="0"/>
      <w:marTop w:val="0"/>
      <w:marBottom w:val="0"/>
      <w:divBdr>
        <w:top w:val="none" w:sz="0" w:space="0" w:color="auto"/>
        <w:left w:val="none" w:sz="0" w:space="0" w:color="auto"/>
        <w:bottom w:val="none" w:sz="0" w:space="0" w:color="auto"/>
        <w:right w:val="none" w:sz="0" w:space="0" w:color="auto"/>
      </w:divBdr>
    </w:div>
    <w:div w:id="1220285181">
      <w:bodyDiv w:val="1"/>
      <w:marLeft w:val="0"/>
      <w:marRight w:val="0"/>
      <w:marTop w:val="0"/>
      <w:marBottom w:val="0"/>
      <w:divBdr>
        <w:top w:val="none" w:sz="0" w:space="0" w:color="auto"/>
        <w:left w:val="none" w:sz="0" w:space="0" w:color="auto"/>
        <w:bottom w:val="none" w:sz="0" w:space="0" w:color="auto"/>
        <w:right w:val="none" w:sz="0" w:space="0" w:color="auto"/>
      </w:divBdr>
    </w:div>
    <w:div w:id="1250623616">
      <w:bodyDiv w:val="1"/>
      <w:marLeft w:val="0"/>
      <w:marRight w:val="0"/>
      <w:marTop w:val="0"/>
      <w:marBottom w:val="0"/>
      <w:divBdr>
        <w:top w:val="none" w:sz="0" w:space="0" w:color="auto"/>
        <w:left w:val="none" w:sz="0" w:space="0" w:color="auto"/>
        <w:bottom w:val="none" w:sz="0" w:space="0" w:color="auto"/>
        <w:right w:val="none" w:sz="0" w:space="0" w:color="auto"/>
      </w:divBdr>
    </w:div>
    <w:div w:id="1263539189">
      <w:bodyDiv w:val="1"/>
      <w:marLeft w:val="0"/>
      <w:marRight w:val="0"/>
      <w:marTop w:val="0"/>
      <w:marBottom w:val="0"/>
      <w:divBdr>
        <w:top w:val="none" w:sz="0" w:space="0" w:color="auto"/>
        <w:left w:val="none" w:sz="0" w:space="0" w:color="auto"/>
        <w:bottom w:val="none" w:sz="0" w:space="0" w:color="auto"/>
        <w:right w:val="none" w:sz="0" w:space="0" w:color="auto"/>
      </w:divBdr>
    </w:div>
    <w:div w:id="1300569323">
      <w:bodyDiv w:val="1"/>
      <w:marLeft w:val="0"/>
      <w:marRight w:val="0"/>
      <w:marTop w:val="0"/>
      <w:marBottom w:val="0"/>
      <w:divBdr>
        <w:top w:val="none" w:sz="0" w:space="0" w:color="auto"/>
        <w:left w:val="none" w:sz="0" w:space="0" w:color="auto"/>
        <w:bottom w:val="none" w:sz="0" w:space="0" w:color="auto"/>
        <w:right w:val="none" w:sz="0" w:space="0" w:color="auto"/>
      </w:divBdr>
    </w:div>
    <w:div w:id="1388412759">
      <w:bodyDiv w:val="1"/>
      <w:marLeft w:val="0"/>
      <w:marRight w:val="0"/>
      <w:marTop w:val="0"/>
      <w:marBottom w:val="0"/>
      <w:divBdr>
        <w:top w:val="none" w:sz="0" w:space="0" w:color="auto"/>
        <w:left w:val="none" w:sz="0" w:space="0" w:color="auto"/>
        <w:bottom w:val="none" w:sz="0" w:space="0" w:color="auto"/>
        <w:right w:val="none" w:sz="0" w:space="0" w:color="auto"/>
      </w:divBdr>
    </w:div>
    <w:div w:id="1455633633">
      <w:bodyDiv w:val="1"/>
      <w:marLeft w:val="0"/>
      <w:marRight w:val="0"/>
      <w:marTop w:val="0"/>
      <w:marBottom w:val="0"/>
      <w:divBdr>
        <w:top w:val="none" w:sz="0" w:space="0" w:color="auto"/>
        <w:left w:val="none" w:sz="0" w:space="0" w:color="auto"/>
        <w:bottom w:val="none" w:sz="0" w:space="0" w:color="auto"/>
        <w:right w:val="none" w:sz="0" w:space="0" w:color="auto"/>
      </w:divBdr>
    </w:div>
    <w:div w:id="1490636304">
      <w:bodyDiv w:val="1"/>
      <w:marLeft w:val="0"/>
      <w:marRight w:val="0"/>
      <w:marTop w:val="0"/>
      <w:marBottom w:val="0"/>
      <w:divBdr>
        <w:top w:val="none" w:sz="0" w:space="0" w:color="auto"/>
        <w:left w:val="none" w:sz="0" w:space="0" w:color="auto"/>
        <w:bottom w:val="none" w:sz="0" w:space="0" w:color="auto"/>
        <w:right w:val="none" w:sz="0" w:space="0" w:color="auto"/>
      </w:divBdr>
    </w:div>
    <w:div w:id="1619919666">
      <w:bodyDiv w:val="1"/>
      <w:marLeft w:val="0"/>
      <w:marRight w:val="0"/>
      <w:marTop w:val="0"/>
      <w:marBottom w:val="0"/>
      <w:divBdr>
        <w:top w:val="none" w:sz="0" w:space="0" w:color="auto"/>
        <w:left w:val="none" w:sz="0" w:space="0" w:color="auto"/>
        <w:bottom w:val="none" w:sz="0" w:space="0" w:color="auto"/>
        <w:right w:val="none" w:sz="0" w:space="0" w:color="auto"/>
      </w:divBdr>
    </w:div>
    <w:div w:id="1680307294">
      <w:bodyDiv w:val="1"/>
      <w:marLeft w:val="0"/>
      <w:marRight w:val="0"/>
      <w:marTop w:val="0"/>
      <w:marBottom w:val="0"/>
      <w:divBdr>
        <w:top w:val="none" w:sz="0" w:space="0" w:color="auto"/>
        <w:left w:val="none" w:sz="0" w:space="0" w:color="auto"/>
        <w:bottom w:val="none" w:sz="0" w:space="0" w:color="auto"/>
        <w:right w:val="none" w:sz="0" w:space="0" w:color="auto"/>
      </w:divBdr>
    </w:div>
    <w:div w:id="1741974327">
      <w:bodyDiv w:val="1"/>
      <w:marLeft w:val="0"/>
      <w:marRight w:val="0"/>
      <w:marTop w:val="0"/>
      <w:marBottom w:val="0"/>
      <w:divBdr>
        <w:top w:val="none" w:sz="0" w:space="0" w:color="auto"/>
        <w:left w:val="none" w:sz="0" w:space="0" w:color="auto"/>
        <w:bottom w:val="none" w:sz="0" w:space="0" w:color="auto"/>
        <w:right w:val="none" w:sz="0" w:space="0" w:color="auto"/>
      </w:divBdr>
    </w:div>
    <w:div w:id="1753966997">
      <w:bodyDiv w:val="1"/>
      <w:marLeft w:val="0"/>
      <w:marRight w:val="0"/>
      <w:marTop w:val="0"/>
      <w:marBottom w:val="0"/>
      <w:divBdr>
        <w:top w:val="none" w:sz="0" w:space="0" w:color="auto"/>
        <w:left w:val="none" w:sz="0" w:space="0" w:color="auto"/>
        <w:bottom w:val="none" w:sz="0" w:space="0" w:color="auto"/>
        <w:right w:val="none" w:sz="0" w:space="0" w:color="auto"/>
      </w:divBdr>
    </w:div>
    <w:div w:id="1864585538">
      <w:bodyDiv w:val="1"/>
      <w:marLeft w:val="0"/>
      <w:marRight w:val="0"/>
      <w:marTop w:val="0"/>
      <w:marBottom w:val="0"/>
      <w:divBdr>
        <w:top w:val="none" w:sz="0" w:space="0" w:color="auto"/>
        <w:left w:val="none" w:sz="0" w:space="0" w:color="auto"/>
        <w:bottom w:val="none" w:sz="0" w:space="0" w:color="auto"/>
        <w:right w:val="none" w:sz="0" w:space="0" w:color="auto"/>
      </w:divBdr>
    </w:div>
    <w:div w:id="1953318522">
      <w:bodyDiv w:val="1"/>
      <w:marLeft w:val="0"/>
      <w:marRight w:val="0"/>
      <w:marTop w:val="0"/>
      <w:marBottom w:val="0"/>
      <w:divBdr>
        <w:top w:val="none" w:sz="0" w:space="0" w:color="auto"/>
        <w:left w:val="none" w:sz="0" w:space="0" w:color="auto"/>
        <w:bottom w:val="none" w:sz="0" w:space="0" w:color="auto"/>
        <w:right w:val="none" w:sz="0" w:space="0" w:color="auto"/>
      </w:divBdr>
    </w:div>
    <w:div w:id="1961913600">
      <w:bodyDiv w:val="1"/>
      <w:marLeft w:val="0"/>
      <w:marRight w:val="0"/>
      <w:marTop w:val="0"/>
      <w:marBottom w:val="0"/>
      <w:divBdr>
        <w:top w:val="none" w:sz="0" w:space="0" w:color="auto"/>
        <w:left w:val="none" w:sz="0" w:space="0" w:color="auto"/>
        <w:bottom w:val="none" w:sz="0" w:space="0" w:color="auto"/>
        <w:right w:val="none" w:sz="0" w:space="0" w:color="auto"/>
      </w:divBdr>
    </w:div>
    <w:div w:id="1986399074">
      <w:bodyDiv w:val="1"/>
      <w:marLeft w:val="0"/>
      <w:marRight w:val="0"/>
      <w:marTop w:val="0"/>
      <w:marBottom w:val="0"/>
      <w:divBdr>
        <w:top w:val="none" w:sz="0" w:space="0" w:color="auto"/>
        <w:left w:val="none" w:sz="0" w:space="0" w:color="auto"/>
        <w:bottom w:val="none" w:sz="0" w:space="0" w:color="auto"/>
        <w:right w:val="none" w:sz="0" w:space="0" w:color="auto"/>
      </w:divBdr>
    </w:div>
    <w:div w:id="2010789565">
      <w:bodyDiv w:val="1"/>
      <w:marLeft w:val="0"/>
      <w:marRight w:val="0"/>
      <w:marTop w:val="0"/>
      <w:marBottom w:val="0"/>
      <w:divBdr>
        <w:top w:val="none" w:sz="0" w:space="0" w:color="auto"/>
        <w:left w:val="none" w:sz="0" w:space="0" w:color="auto"/>
        <w:bottom w:val="none" w:sz="0" w:space="0" w:color="auto"/>
        <w:right w:val="none" w:sz="0" w:space="0" w:color="auto"/>
      </w:divBdr>
    </w:div>
    <w:div w:id="2022124260">
      <w:bodyDiv w:val="1"/>
      <w:marLeft w:val="0"/>
      <w:marRight w:val="0"/>
      <w:marTop w:val="0"/>
      <w:marBottom w:val="0"/>
      <w:divBdr>
        <w:top w:val="none" w:sz="0" w:space="0" w:color="auto"/>
        <w:left w:val="none" w:sz="0" w:space="0" w:color="auto"/>
        <w:bottom w:val="none" w:sz="0" w:space="0" w:color="auto"/>
        <w:right w:val="none" w:sz="0" w:space="0" w:color="auto"/>
      </w:divBdr>
    </w:div>
    <w:div w:id="212365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Modernodam%20SVN\Trunk\99%20Templates\BRP-BZM%20KUC000%20Template.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BRP-BZM KUC000 Template.dot</Template>
  <TotalTime>0</TotalTime>
  <Pages>1</Pages>
  <Words>688</Words>
  <Characters>3788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KUC137 Controleren kandidatenlijsten</vt:lpstr>
    </vt:vector>
  </TitlesOfParts>
  <Company/>
  <LinksUpToDate>false</LinksUpToDate>
  <CharactersWithSpaces>4468</CharactersWithSpaces>
  <SharedDoc>false</SharedDoc>
  <HLinks>
    <vt:vector size="258" baseType="variant">
      <vt:variant>
        <vt:i4>1179698</vt:i4>
      </vt:variant>
      <vt:variant>
        <vt:i4>254</vt:i4>
      </vt:variant>
      <vt:variant>
        <vt:i4>0</vt:i4>
      </vt:variant>
      <vt:variant>
        <vt:i4>5</vt:i4>
      </vt:variant>
      <vt:variant>
        <vt:lpwstr/>
      </vt:variant>
      <vt:variant>
        <vt:lpwstr>_Toc421376026</vt:lpwstr>
      </vt:variant>
      <vt:variant>
        <vt:i4>1179698</vt:i4>
      </vt:variant>
      <vt:variant>
        <vt:i4>248</vt:i4>
      </vt:variant>
      <vt:variant>
        <vt:i4>0</vt:i4>
      </vt:variant>
      <vt:variant>
        <vt:i4>5</vt:i4>
      </vt:variant>
      <vt:variant>
        <vt:lpwstr/>
      </vt:variant>
      <vt:variant>
        <vt:lpwstr>_Toc421376025</vt:lpwstr>
      </vt:variant>
      <vt:variant>
        <vt:i4>1179698</vt:i4>
      </vt:variant>
      <vt:variant>
        <vt:i4>242</vt:i4>
      </vt:variant>
      <vt:variant>
        <vt:i4>0</vt:i4>
      </vt:variant>
      <vt:variant>
        <vt:i4>5</vt:i4>
      </vt:variant>
      <vt:variant>
        <vt:lpwstr/>
      </vt:variant>
      <vt:variant>
        <vt:lpwstr>_Toc421376024</vt:lpwstr>
      </vt:variant>
      <vt:variant>
        <vt:i4>1179698</vt:i4>
      </vt:variant>
      <vt:variant>
        <vt:i4>236</vt:i4>
      </vt:variant>
      <vt:variant>
        <vt:i4>0</vt:i4>
      </vt:variant>
      <vt:variant>
        <vt:i4>5</vt:i4>
      </vt:variant>
      <vt:variant>
        <vt:lpwstr/>
      </vt:variant>
      <vt:variant>
        <vt:lpwstr>_Toc421376023</vt:lpwstr>
      </vt:variant>
      <vt:variant>
        <vt:i4>1179698</vt:i4>
      </vt:variant>
      <vt:variant>
        <vt:i4>230</vt:i4>
      </vt:variant>
      <vt:variant>
        <vt:i4>0</vt:i4>
      </vt:variant>
      <vt:variant>
        <vt:i4>5</vt:i4>
      </vt:variant>
      <vt:variant>
        <vt:lpwstr/>
      </vt:variant>
      <vt:variant>
        <vt:lpwstr>_Toc421376022</vt:lpwstr>
      </vt:variant>
      <vt:variant>
        <vt:i4>1179698</vt:i4>
      </vt:variant>
      <vt:variant>
        <vt:i4>224</vt:i4>
      </vt:variant>
      <vt:variant>
        <vt:i4>0</vt:i4>
      </vt:variant>
      <vt:variant>
        <vt:i4>5</vt:i4>
      </vt:variant>
      <vt:variant>
        <vt:lpwstr/>
      </vt:variant>
      <vt:variant>
        <vt:lpwstr>_Toc421376021</vt:lpwstr>
      </vt:variant>
      <vt:variant>
        <vt:i4>1179698</vt:i4>
      </vt:variant>
      <vt:variant>
        <vt:i4>218</vt:i4>
      </vt:variant>
      <vt:variant>
        <vt:i4>0</vt:i4>
      </vt:variant>
      <vt:variant>
        <vt:i4>5</vt:i4>
      </vt:variant>
      <vt:variant>
        <vt:lpwstr/>
      </vt:variant>
      <vt:variant>
        <vt:lpwstr>_Toc421376020</vt:lpwstr>
      </vt:variant>
      <vt:variant>
        <vt:i4>1114162</vt:i4>
      </vt:variant>
      <vt:variant>
        <vt:i4>212</vt:i4>
      </vt:variant>
      <vt:variant>
        <vt:i4>0</vt:i4>
      </vt:variant>
      <vt:variant>
        <vt:i4>5</vt:i4>
      </vt:variant>
      <vt:variant>
        <vt:lpwstr/>
      </vt:variant>
      <vt:variant>
        <vt:lpwstr>_Toc421376019</vt:lpwstr>
      </vt:variant>
      <vt:variant>
        <vt:i4>1114162</vt:i4>
      </vt:variant>
      <vt:variant>
        <vt:i4>206</vt:i4>
      </vt:variant>
      <vt:variant>
        <vt:i4>0</vt:i4>
      </vt:variant>
      <vt:variant>
        <vt:i4>5</vt:i4>
      </vt:variant>
      <vt:variant>
        <vt:lpwstr/>
      </vt:variant>
      <vt:variant>
        <vt:lpwstr>_Toc421376018</vt:lpwstr>
      </vt:variant>
      <vt:variant>
        <vt:i4>1114162</vt:i4>
      </vt:variant>
      <vt:variant>
        <vt:i4>200</vt:i4>
      </vt:variant>
      <vt:variant>
        <vt:i4>0</vt:i4>
      </vt:variant>
      <vt:variant>
        <vt:i4>5</vt:i4>
      </vt:variant>
      <vt:variant>
        <vt:lpwstr/>
      </vt:variant>
      <vt:variant>
        <vt:lpwstr>_Toc421376017</vt:lpwstr>
      </vt:variant>
      <vt:variant>
        <vt:i4>1114162</vt:i4>
      </vt:variant>
      <vt:variant>
        <vt:i4>194</vt:i4>
      </vt:variant>
      <vt:variant>
        <vt:i4>0</vt:i4>
      </vt:variant>
      <vt:variant>
        <vt:i4>5</vt:i4>
      </vt:variant>
      <vt:variant>
        <vt:lpwstr/>
      </vt:variant>
      <vt:variant>
        <vt:lpwstr>_Toc421376016</vt:lpwstr>
      </vt:variant>
      <vt:variant>
        <vt:i4>1114162</vt:i4>
      </vt:variant>
      <vt:variant>
        <vt:i4>188</vt:i4>
      </vt:variant>
      <vt:variant>
        <vt:i4>0</vt:i4>
      </vt:variant>
      <vt:variant>
        <vt:i4>5</vt:i4>
      </vt:variant>
      <vt:variant>
        <vt:lpwstr/>
      </vt:variant>
      <vt:variant>
        <vt:lpwstr>_Toc421376015</vt:lpwstr>
      </vt:variant>
      <vt:variant>
        <vt:i4>1114162</vt:i4>
      </vt:variant>
      <vt:variant>
        <vt:i4>182</vt:i4>
      </vt:variant>
      <vt:variant>
        <vt:i4>0</vt:i4>
      </vt:variant>
      <vt:variant>
        <vt:i4>5</vt:i4>
      </vt:variant>
      <vt:variant>
        <vt:lpwstr/>
      </vt:variant>
      <vt:variant>
        <vt:lpwstr>_Toc421376014</vt:lpwstr>
      </vt:variant>
      <vt:variant>
        <vt:i4>1114162</vt:i4>
      </vt:variant>
      <vt:variant>
        <vt:i4>176</vt:i4>
      </vt:variant>
      <vt:variant>
        <vt:i4>0</vt:i4>
      </vt:variant>
      <vt:variant>
        <vt:i4>5</vt:i4>
      </vt:variant>
      <vt:variant>
        <vt:lpwstr/>
      </vt:variant>
      <vt:variant>
        <vt:lpwstr>_Toc421376013</vt:lpwstr>
      </vt:variant>
      <vt:variant>
        <vt:i4>1114162</vt:i4>
      </vt:variant>
      <vt:variant>
        <vt:i4>170</vt:i4>
      </vt:variant>
      <vt:variant>
        <vt:i4>0</vt:i4>
      </vt:variant>
      <vt:variant>
        <vt:i4>5</vt:i4>
      </vt:variant>
      <vt:variant>
        <vt:lpwstr/>
      </vt:variant>
      <vt:variant>
        <vt:lpwstr>_Toc421376012</vt:lpwstr>
      </vt:variant>
      <vt:variant>
        <vt:i4>1114162</vt:i4>
      </vt:variant>
      <vt:variant>
        <vt:i4>164</vt:i4>
      </vt:variant>
      <vt:variant>
        <vt:i4>0</vt:i4>
      </vt:variant>
      <vt:variant>
        <vt:i4>5</vt:i4>
      </vt:variant>
      <vt:variant>
        <vt:lpwstr/>
      </vt:variant>
      <vt:variant>
        <vt:lpwstr>_Toc421376011</vt:lpwstr>
      </vt:variant>
      <vt:variant>
        <vt:i4>1114162</vt:i4>
      </vt:variant>
      <vt:variant>
        <vt:i4>158</vt:i4>
      </vt:variant>
      <vt:variant>
        <vt:i4>0</vt:i4>
      </vt:variant>
      <vt:variant>
        <vt:i4>5</vt:i4>
      </vt:variant>
      <vt:variant>
        <vt:lpwstr/>
      </vt:variant>
      <vt:variant>
        <vt:lpwstr>_Toc421376010</vt:lpwstr>
      </vt:variant>
      <vt:variant>
        <vt:i4>1048626</vt:i4>
      </vt:variant>
      <vt:variant>
        <vt:i4>152</vt:i4>
      </vt:variant>
      <vt:variant>
        <vt:i4>0</vt:i4>
      </vt:variant>
      <vt:variant>
        <vt:i4>5</vt:i4>
      </vt:variant>
      <vt:variant>
        <vt:lpwstr/>
      </vt:variant>
      <vt:variant>
        <vt:lpwstr>_Toc421376009</vt:lpwstr>
      </vt:variant>
      <vt:variant>
        <vt:i4>1048626</vt:i4>
      </vt:variant>
      <vt:variant>
        <vt:i4>146</vt:i4>
      </vt:variant>
      <vt:variant>
        <vt:i4>0</vt:i4>
      </vt:variant>
      <vt:variant>
        <vt:i4>5</vt:i4>
      </vt:variant>
      <vt:variant>
        <vt:lpwstr/>
      </vt:variant>
      <vt:variant>
        <vt:lpwstr>_Toc421376008</vt:lpwstr>
      </vt:variant>
      <vt:variant>
        <vt:i4>1048626</vt:i4>
      </vt:variant>
      <vt:variant>
        <vt:i4>140</vt:i4>
      </vt:variant>
      <vt:variant>
        <vt:i4>0</vt:i4>
      </vt:variant>
      <vt:variant>
        <vt:i4>5</vt:i4>
      </vt:variant>
      <vt:variant>
        <vt:lpwstr/>
      </vt:variant>
      <vt:variant>
        <vt:lpwstr>_Toc421376007</vt:lpwstr>
      </vt:variant>
      <vt:variant>
        <vt:i4>1048626</vt:i4>
      </vt:variant>
      <vt:variant>
        <vt:i4>134</vt:i4>
      </vt:variant>
      <vt:variant>
        <vt:i4>0</vt:i4>
      </vt:variant>
      <vt:variant>
        <vt:i4>5</vt:i4>
      </vt:variant>
      <vt:variant>
        <vt:lpwstr/>
      </vt:variant>
      <vt:variant>
        <vt:lpwstr>_Toc421376006</vt:lpwstr>
      </vt:variant>
      <vt:variant>
        <vt:i4>1048626</vt:i4>
      </vt:variant>
      <vt:variant>
        <vt:i4>128</vt:i4>
      </vt:variant>
      <vt:variant>
        <vt:i4>0</vt:i4>
      </vt:variant>
      <vt:variant>
        <vt:i4>5</vt:i4>
      </vt:variant>
      <vt:variant>
        <vt:lpwstr/>
      </vt:variant>
      <vt:variant>
        <vt:lpwstr>_Toc421376005</vt:lpwstr>
      </vt:variant>
      <vt:variant>
        <vt:i4>1048626</vt:i4>
      </vt:variant>
      <vt:variant>
        <vt:i4>122</vt:i4>
      </vt:variant>
      <vt:variant>
        <vt:i4>0</vt:i4>
      </vt:variant>
      <vt:variant>
        <vt:i4>5</vt:i4>
      </vt:variant>
      <vt:variant>
        <vt:lpwstr/>
      </vt:variant>
      <vt:variant>
        <vt:lpwstr>_Toc421376004</vt:lpwstr>
      </vt:variant>
      <vt:variant>
        <vt:i4>1048626</vt:i4>
      </vt:variant>
      <vt:variant>
        <vt:i4>116</vt:i4>
      </vt:variant>
      <vt:variant>
        <vt:i4>0</vt:i4>
      </vt:variant>
      <vt:variant>
        <vt:i4>5</vt:i4>
      </vt:variant>
      <vt:variant>
        <vt:lpwstr/>
      </vt:variant>
      <vt:variant>
        <vt:lpwstr>_Toc421376003</vt:lpwstr>
      </vt:variant>
      <vt:variant>
        <vt:i4>1048626</vt:i4>
      </vt:variant>
      <vt:variant>
        <vt:i4>110</vt:i4>
      </vt:variant>
      <vt:variant>
        <vt:i4>0</vt:i4>
      </vt:variant>
      <vt:variant>
        <vt:i4>5</vt:i4>
      </vt:variant>
      <vt:variant>
        <vt:lpwstr/>
      </vt:variant>
      <vt:variant>
        <vt:lpwstr>_Toc421376002</vt:lpwstr>
      </vt:variant>
      <vt:variant>
        <vt:i4>1048626</vt:i4>
      </vt:variant>
      <vt:variant>
        <vt:i4>104</vt:i4>
      </vt:variant>
      <vt:variant>
        <vt:i4>0</vt:i4>
      </vt:variant>
      <vt:variant>
        <vt:i4>5</vt:i4>
      </vt:variant>
      <vt:variant>
        <vt:lpwstr/>
      </vt:variant>
      <vt:variant>
        <vt:lpwstr>_Toc421376001</vt:lpwstr>
      </vt:variant>
      <vt:variant>
        <vt:i4>1048626</vt:i4>
      </vt:variant>
      <vt:variant>
        <vt:i4>98</vt:i4>
      </vt:variant>
      <vt:variant>
        <vt:i4>0</vt:i4>
      </vt:variant>
      <vt:variant>
        <vt:i4>5</vt:i4>
      </vt:variant>
      <vt:variant>
        <vt:lpwstr/>
      </vt:variant>
      <vt:variant>
        <vt:lpwstr>_Toc421376000</vt:lpwstr>
      </vt:variant>
      <vt:variant>
        <vt:i4>1703995</vt:i4>
      </vt:variant>
      <vt:variant>
        <vt:i4>92</vt:i4>
      </vt:variant>
      <vt:variant>
        <vt:i4>0</vt:i4>
      </vt:variant>
      <vt:variant>
        <vt:i4>5</vt:i4>
      </vt:variant>
      <vt:variant>
        <vt:lpwstr/>
      </vt:variant>
      <vt:variant>
        <vt:lpwstr>_Toc421375999</vt:lpwstr>
      </vt:variant>
      <vt:variant>
        <vt:i4>1703995</vt:i4>
      </vt:variant>
      <vt:variant>
        <vt:i4>86</vt:i4>
      </vt:variant>
      <vt:variant>
        <vt:i4>0</vt:i4>
      </vt:variant>
      <vt:variant>
        <vt:i4>5</vt:i4>
      </vt:variant>
      <vt:variant>
        <vt:lpwstr/>
      </vt:variant>
      <vt:variant>
        <vt:lpwstr>_Toc421375998</vt:lpwstr>
      </vt:variant>
      <vt:variant>
        <vt:i4>1703995</vt:i4>
      </vt:variant>
      <vt:variant>
        <vt:i4>80</vt:i4>
      </vt:variant>
      <vt:variant>
        <vt:i4>0</vt:i4>
      </vt:variant>
      <vt:variant>
        <vt:i4>5</vt:i4>
      </vt:variant>
      <vt:variant>
        <vt:lpwstr/>
      </vt:variant>
      <vt:variant>
        <vt:lpwstr>_Toc421375997</vt:lpwstr>
      </vt:variant>
      <vt:variant>
        <vt:i4>1703995</vt:i4>
      </vt:variant>
      <vt:variant>
        <vt:i4>74</vt:i4>
      </vt:variant>
      <vt:variant>
        <vt:i4>0</vt:i4>
      </vt:variant>
      <vt:variant>
        <vt:i4>5</vt:i4>
      </vt:variant>
      <vt:variant>
        <vt:lpwstr/>
      </vt:variant>
      <vt:variant>
        <vt:lpwstr>_Toc421375996</vt:lpwstr>
      </vt:variant>
      <vt:variant>
        <vt:i4>1703995</vt:i4>
      </vt:variant>
      <vt:variant>
        <vt:i4>68</vt:i4>
      </vt:variant>
      <vt:variant>
        <vt:i4>0</vt:i4>
      </vt:variant>
      <vt:variant>
        <vt:i4>5</vt:i4>
      </vt:variant>
      <vt:variant>
        <vt:lpwstr/>
      </vt:variant>
      <vt:variant>
        <vt:lpwstr>_Toc421375995</vt:lpwstr>
      </vt:variant>
      <vt:variant>
        <vt:i4>1703995</vt:i4>
      </vt:variant>
      <vt:variant>
        <vt:i4>62</vt:i4>
      </vt:variant>
      <vt:variant>
        <vt:i4>0</vt:i4>
      </vt:variant>
      <vt:variant>
        <vt:i4>5</vt:i4>
      </vt:variant>
      <vt:variant>
        <vt:lpwstr/>
      </vt:variant>
      <vt:variant>
        <vt:lpwstr>_Toc421375994</vt:lpwstr>
      </vt:variant>
      <vt:variant>
        <vt:i4>1703995</vt:i4>
      </vt:variant>
      <vt:variant>
        <vt:i4>56</vt:i4>
      </vt:variant>
      <vt:variant>
        <vt:i4>0</vt:i4>
      </vt:variant>
      <vt:variant>
        <vt:i4>5</vt:i4>
      </vt:variant>
      <vt:variant>
        <vt:lpwstr/>
      </vt:variant>
      <vt:variant>
        <vt:lpwstr>_Toc421375993</vt:lpwstr>
      </vt:variant>
      <vt:variant>
        <vt:i4>1703995</vt:i4>
      </vt:variant>
      <vt:variant>
        <vt:i4>50</vt:i4>
      </vt:variant>
      <vt:variant>
        <vt:i4>0</vt:i4>
      </vt:variant>
      <vt:variant>
        <vt:i4>5</vt:i4>
      </vt:variant>
      <vt:variant>
        <vt:lpwstr/>
      </vt:variant>
      <vt:variant>
        <vt:lpwstr>_Toc421375992</vt:lpwstr>
      </vt:variant>
      <vt:variant>
        <vt:i4>1703995</vt:i4>
      </vt:variant>
      <vt:variant>
        <vt:i4>44</vt:i4>
      </vt:variant>
      <vt:variant>
        <vt:i4>0</vt:i4>
      </vt:variant>
      <vt:variant>
        <vt:i4>5</vt:i4>
      </vt:variant>
      <vt:variant>
        <vt:lpwstr/>
      </vt:variant>
      <vt:variant>
        <vt:lpwstr>_Toc421375991</vt:lpwstr>
      </vt:variant>
      <vt:variant>
        <vt:i4>1703995</vt:i4>
      </vt:variant>
      <vt:variant>
        <vt:i4>38</vt:i4>
      </vt:variant>
      <vt:variant>
        <vt:i4>0</vt:i4>
      </vt:variant>
      <vt:variant>
        <vt:i4>5</vt:i4>
      </vt:variant>
      <vt:variant>
        <vt:lpwstr/>
      </vt:variant>
      <vt:variant>
        <vt:lpwstr>_Toc421375990</vt:lpwstr>
      </vt:variant>
      <vt:variant>
        <vt:i4>1769531</vt:i4>
      </vt:variant>
      <vt:variant>
        <vt:i4>32</vt:i4>
      </vt:variant>
      <vt:variant>
        <vt:i4>0</vt:i4>
      </vt:variant>
      <vt:variant>
        <vt:i4>5</vt:i4>
      </vt:variant>
      <vt:variant>
        <vt:lpwstr/>
      </vt:variant>
      <vt:variant>
        <vt:lpwstr>_Toc421375989</vt:lpwstr>
      </vt:variant>
      <vt:variant>
        <vt:i4>1769531</vt:i4>
      </vt:variant>
      <vt:variant>
        <vt:i4>26</vt:i4>
      </vt:variant>
      <vt:variant>
        <vt:i4>0</vt:i4>
      </vt:variant>
      <vt:variant>
        <vt:i4>5</vt:i4>
      </vt:variant>
      <vt:variant>
        <vt:lpwstr/>
      </vt:variant>
      <vt:variant>
        <vt:lpwstr>_Toc421375988</vt:lpwstr>
      </vt:variant>
      <vt:variant>
        <vt:i4>1769531</vt:i4>
      </vt:variant>
      <vt:variant>
        <vt:i4>20</vt:i4>
      </vt:variant>
      <vt:variant>
        <vt:i4>0</vt:i4>
      </vt:variant>
      <vt:variant>
        <vt:i4>5</vt:i4>
      </vt:variant>
      <vt:variant>
        <vt:lpwstr/>
      </vt:variant>
      <vt:variant>
        <vt:lpwstr>_Toc421375987</vt:lpwstr>
      </vt:variant>
      <vt:variant>
        <vt:i4>1769531</vt:i4>
      </vt:variant>
      <vt:variant>
        <vt:i4>14</vt:i4>
      </vt:variant>
      <vt:variant>
        <vt:i4>0</vt:i4>
      </vt:variant>
      <vt:variant>
        <vt:i4>5</vt:i4>
      </vt:variant>
      <vt:variant>
        <vt:lpwstr/>
      </vt:variant>
      <vt:variant>
        <vt:lpwstr>_Toc421375986</vt:lpwstr>
      </vt:variant>
      <vt:variant>
        <vt:i4>1769531</vt:i4>
      </vt:variant>
      <vt:variant>
        <vt:i4>8</vt:i4>
      </vt:variant>
      <vt:variant>
        <vt:i4>0</vt:i4>
      </vt:variant>
      <vt:variant>
        <vt:i4>5</vt:i4>
      </vt:variant>
      <vt:variant>
        <vt:lpwstr/>
      </vt:variant>
      <vt:variant>
        <vt:lpwstr>_Toc421375985</vt:lpwstr>
      </vt:variant>
      <vt:variant>
        <vt:i4>1769531</vt:i4>
      </vt:variant>
      <vt:variant>
        <vt:i4>2</vt:i4>
      </vt:variant>
      <vt:variant>
        <vt:i4>0</vt:i4>
      </vt:variant>
      <vt:variant>
        <vt:i4>5</vt:i4>
      </vt:variant>
      <vt:variant>
        <vt:lpwstr/>
      </vt:variant>
      <vt:variant>
        <vt:lpwstr>_Toc421375984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KUC137 Controleren kandidatenlijsten</dc:title>
  <dc:subject>BZM specificaties</dc:subject>
  <dc:creator>VNG</dc:creator>
  <cp:keywords/>
  <cp:lastModifiedBy>rob den hollander</cp:lastModifiedBy>
  <cp:revision>33</cp:revision>
  <cp:lastPrinted>2018-01-27T19:23:00Z</cp:lastPrinted>
  <dcterms:created xsi:type="dcterms:W3CDTF">2016-09-29T15:52:00Z</dcterms:created>
  <dcterms:modified xsi:type="dcterms:W3CDTF">2018-01-27T19:23:00Z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VNG</vt:lpwstr>
  </property>
  <property fmtid="{D5CDD505-2E9C-101B-9397-08002B2CF9AE}" pid="3" name="Datum">
    <vt:lpwstr>05-02-2018</vt:lpwstr>
  </property>
  <property fmtid="{D5CDD505-2E9C-101B-9397-08002B2CF9AE}" pid="4" name="Versie">
    <vt:lpwstr>5.0.0</vt:lpwstr>
  </property>
  <property fmtid="{D5CDD505-2E9C-101B-9397-08002B2CF9AE}" pid="5" name="Status">
    <vt:lpwstr>Definitief</vt:lpwstr>
  </property>
</Properties>
</file>